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Default="00F62DFA" w:rsidP="00AF7AB1">
      <w:pPr>
        <w:widowControl w:val="0"/>
        <w:suppressAutoHyphens w:val="0"/>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rsidP="00AF7AB1">
      <w:pPr>
        <w:widowControl w:val="0"/>
        <w:suppressAutoHyphens w:val="0"/>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w:t>
      </w:r>
      <w:r w:rsidR="00E00AB5">
        <w:rPr>
          <w:b/>
          <w:bCs/>
          <w:u w:val="single"/>
        </w:rPr>
        <w:t>ε</w:t>
      </w:r>
      <w:r w:rsidR="00E00AB5">
        <w:rPr>
          <w:b/>
          <w:bCs/>
          <w:u w:val="single"/>
        </w:rPr>
        <w:t>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00EB2E61" w:rsidRPr="005F1EC3">
              <w:t xml:space="preserve"> </w:t>
            </w:r>
            <w:r w:rsidR="005F1EC3">
              <w:t xml:space="preserve"> </w:t>
            </w:r>
            <w:r w:rsidRPr="00306667">
              <w:rPr>
                <w:color w:val="0000FF"/>
              </w:rPr>
              <w:t>ΔΗΜΟΣ ΠΡΕΒΕΖΑΣ</w:t>
            </w:r>
          </w:p>
          <w:p w:rsidR="00E00AB5" w:rsidRPr="005F1EC3"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5F1EC3">
              <w:t xml:space="preserve"> </w:t>
            </w:r>
            <w:r w:rsidR="00016929" w:rsidRPr="005F1EC3">
              <w:t xml:space="preserve"> </w:t>
            </w:r>
            <w:r w:rsidR="00016929" w:rsidRPr="00453746">
              <w:rPr>
                <w:color w:val="0000FF"/>
                <w:lang w:val="en-US"/>
              </w:rPr>
              <w:t>6253</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E00AB5" w:rsidRPr="005F1EC3">
              <w:t xml:space="preserve"> </w:t>
            </w:r>
            <w:r w:rsidR="003D73FB" w:rsidRPr="005F1EC3">
              <w:t xml:space="preserve"> </w:t>
            </w:r>
            <w:r w:rsidR="003D73FB" w:rsidRPr="00453746">
              <w:rPr>
                <w:color w:val="0000FF"/>
              </w:rPr>
              <w:t>Οδός Ελ</w:t>
            </w:r>
            <w:r w:rsidR="00060BAE" w:rsidRPr="00453746">
              <w:rPr>
                <w:color w:val="0000FF"/>
              </w:rPr>
              <w:t>.</w:t>
            </w:r>
            <w:r w:rsidR="003D73FB" w:rsidRPr="00453746">
              <w:rPr>
                <w:color w:val="0000FF"/>
              </w:rPr>
              <w:t xml:space="preserve"> Βενιζέλου αριθ. 2, Π</w:t>
            </w:r>
            <w:r w:rsidR="00016929" w:rsidRPr="00453746">
              <w:rPr>
                <w:color w:val="0000FF"/>
              </w:rPr>
              <w:t>ρέβεζα</w:t>
            </w:r>
            <w:r w:rsidR="003D73FB" w:rsidRPr="00453746">
              <w:rPr>
                <w:color w:val="0000FF"/>
              </w:rPr>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Pr="005F1EC3">
              <w:t xml:space="preserve"> </w:t>
            </w:r>
            <w:r w:rsidR="00060BAE" w:rsidRPr="005F1EC3">
              <w:t xml:space="preserve"> </w:t>
            </w:r>
            <w:r w:rsidR="00060BAE" w:rsidRPr="00306667">
              <w:rPr>
                <w:color w:val="0000FF"/>
              </w:rPr>
              <w:t>Φωτόπουλος Αναστάσιος τηλ. 2682360689, Σταματέλος Παναγιώτης τηλ. 2682360683</w:t>
            </w:r>
            <w:r w:rsidR="00060BAE" w:rsidRPr="005F1EC3">
              <w:t>.</w:t>
            </w:r>
          </w:p>
          <w:p w:rsidR="00E00AB5" w:rsidRPr="005F1EC3" w:rsidRDefault="00E00AB5" w:rsidP="00AF7AB1">
            <w:pPr>
              <w:widowControl w:val="0"/>
              <w:suppressAutoHyphens w:val="0"/>
              <w:spacing w:after="0"/>
              <w:ind w:firstLine="0"/>
            </w:pPr>
            <w:r w:rsidRPr="007D488B">
              <w:rPr>
                <w:b/>
              </w:rPr>
              <w:t>- Τηλέφωνο:</w:t>
            </w:r>
            <w:r w:rsidRPr="005F1EC3">
              <w:t xml:space="preserve"> </w:t>
            </w:r>
            <w:r w:rsidR="00B51977" w:rsidRPr="005F1EC3">
              <w:t xml:space="preserve"> </w:t>
            </w:r>
            <w:r w:rsidR="00B51977" w:rsidRPr="00306667">
              <w:rPr>
                <w:color w:val="0000FF"/>
              </w:rPr>
              <w:t>2682360600</w:t>
            </w:r>
          </w:p>
          <w:p w:rsidR="00E00AB5" w:rsidRPr="00306667" w:rsidRDefault="00E00AB5" w:rsidP="00AF7AB1">
            <w:pPr>
              <w:widowControl w:val="0"/>
              <w:suppressAutoHyphens w:val="0"/>
              <w:spacing w:after="0"/>
              <w:ind w:firstLine="0"/>
            </w:pPr>
            <w:r w:rsidRPr="007D488B">
              <w:rPr>
                <w:b/>
              </w:rPr>
              <w:t xml:space="preserve">- </w:t>
            </w:r>
            <w:proofErr w:type="spellStart"/>
            <w:r w:rsidRPr="007D488B">
              <w:rPr>
                <w:b/>
              </w:rPr>
              <w:t>Ηλ</w:t>
            </w:r>
            <w:proofErr w:type="spellEnd"/>
            <w:r w:rsidRPr="007D488B">
              <w:rPr>
                <w:b/>
              </w:rPr>
              <w:t>. ταχυδρομείο:</w:t>
            </w:r>
            <w:r w:rsidRPr="005F1EC3">
              <w:t xml:space="preserve"> </w:t>
            </w:r>
            <w:r w:rsidR="00B51977" w:rsidRPr="005F1EC3">
              <w:t xml:space="preserve"> </w:t>
            </w:r>
            <w:hyperlink r:id="rId9" w:history="1">
              <w:r w:rsidR="00306667" w:rsidRPr="003804A5">
                <w:rPr>
                  <w:rStyle w:val="-"/>
                  <w:lang w:val="en-US"/>
                </w:rPr>
                <w:t>promithies.dimou.prevezas@gmail.com</w:t>
              </w:r>
            </w:hyperlink>
            <w:r w:rsidR="00306667">
              <w:t xml:space="preserve"> </w:t>
            </w:r>
          </w:p>
          <w:p w:rsidR="00E00AB5" w:rsidRPr="005F1EC3" w:rsidRDefault="00E00AB5" w:rsidP="00AF7AB1">
            <w:pPr>
              <w:widowControl w:val="0"/>
              <w:suppressAutoHyphens w:val="0"/>
              <w:spacing w:after="0"/>
              <w:ind w:firstLine="0"/>
              <w:jc w:val="left"/>
            </w:pPr>
            <w:r w:rsidRPr="007D488B">
              <w:rPr>
                <w:b/>
              </w:rPr>
              <w:t>- Διεύθυνση στο Διαδίκτυο :</w:t>
            </w:r>
            <w:r w:rsidR="005F1EC3">
              <w:t xml:space="preserve"> </w:t>
            </w:r>
            <w:r w:rsidRPr="005F1EC3">
              <w:t xml:space="preserve"> </w:t>
            </w:r>
            <w:hyperlink r:id="rId10" w:history="1">
              <w:r w:rsidR="00306667" w:rsidRPr="003804A5">
                <w:rPr>
                  <w:rStyle w:val="-"/>
                </w:rPr>
                <w:t>http://www.dimosprevezas.gr/epixeiriseis/anadoxoi/prokirykseis-diagonismoi/</w:t>
              </w:r>
            </w:hyperlink>
            <w:r w:rsidR="00306667">
              <w:t xml:space="preserve"> </w:t>
            </w:r>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E00AB5" w:rsidRPr="001C6CEE" w:rsidRDefault="00E00AB5" w:rsidP="00AF7AB1">
            <w:pPr>
              <w:widowControl w:val="0"/>
              <w:suppressAutoHyphens w:val="0"/>
              <w:spacing w:after="0"/>
              <w:ind w:firstLine="0"/>
              <w:rPr>
                <w:lang w:val="en-US"/>
              </w:rPr>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 xml:space="preserve"> </w:t>
            </w:r>
            <w:r w:rsidR="0045432D">
              <w:t xml:space="preserve">  </w:t>
            </w:r>
            <w:r>
              <w:t>[</w:t>
            </w:r>
            <w:r w:rsidR="000822FF" w:rsidRPr="000822FF">
              <w:rPr>
                <w:color w:val="0000FF"/>
              </w:rPr>
              <w:t>Προμήθεια ηλεκτρολογικού υλικού 2019-2020</w:t>
            </w:r>
            <w:r>
              <w:t>]</w:t>
            </w:r>
            <w:r w:rsidR="000822FF">
              <w:t xml:space="preserve"> [</w:t>
            </w:r>
            <w:r w:rsidR="000822FF">
              <w:rPr>
                <w:lang w:val="en-US"/>
              </w:rPr>
              <w:t xml:space="preserve">CPV: </w:t>
            </w:r>
            <w:r w:rsidR="001C6CEE" w:rsidRPr="001C6CEE">
              <w:rPr>
                <w:color w:val="0000FF"/>
              </w:rPr>
              <w:t>31600000-2</w:t>
            </w:r>
            <w:r w:rsidR="001C6CEE">
              <w:rPr>
                <w:lang w:val="en-US"/>
              </w:rPr>
              <w:t>]</w:t>
            </w:r>
          </w:p>
          <w:p w:rsidR="00E00AB5" w:rsidRDefault="00E00AB5" w:rsidP="00AF7AB1">
            <w:pPr>
              <w:widowControl w:val="0"/>
              <w:suppressAutoHyphens w:val="0"/>
              <w:spacing w:after="0"/>
              <w:ind w:firstLine="0"/>
            </w:pPr>
            <w:r w:rsidRPr="0045432D">
              <w:rPr>
                <w:b/>
              </w:rPr>
              <w:t>- Κωδικός στο ΚΗΜΔΗΣ:</w:t>
            </w:r>
            <w:r>
              <w:t xml:space="preserve"> </w:t>
            </w:r>
            <w:r w:rsidR="0045432D">
              <w:t xml:space="preserve"> </w:t>
            </w:r>
            <w:r>
              <w:t>[</w:t>
            </w:r>
            <w:r w:rsidR="00F2346C" w:rsidRPr="000822FF">
              <w:rPr>
                <w:color w:val="0000FF"/>
                <w:highlight w:val="yellow"/>
              </w:rPr>
              <w:t>1</w:t>
            </w:r>
            <w:r w:rsidR="000822FF" w:rsidRPr="000822FF">
              <w:rPr>
                <w:color w:val="0000FF"/>
                <w:highlight w:val="yellow"/>
              </w:rPr>
              <w:t>9</w:t>
            </w:r>
            <w:r w:rsidR="00F2346C" w:rsidRPr="000822FF">
              <w:rPr>
                <w:color w:val="0000FF"/>
                <w:highlight w:val="yellow"/>
                <w:lang w:val="en-US"/>
              </w:rPr>
              <w:t>REQ0000000</w:t>
            </w:r>
            <w:r>
              <w:t>]</w:t>
            </w:r>
          </w:p>
          <w:p w:rsidR="00E00AB5" w:rsidRDefault="00E00AB5" w:rsidP="00AF7AB1">
            <w:pPr>
              <w:widowControl w:val="0"/>
              <w:suppressAutoHyphens w:val="0"/>
              <w:spacing w:after="0"/>
              <w:ind w:firstLine="0"/>
            </w:pPr>
            <w:r w:rsidRPr="0045432D">
              <w:rPr>
                <w:b/>
              </w:rPr>
              <w:t>- Η σύμβαση αναφέρεται σε έργα, προμήθειες, ή υπηρεσίες :</w:t>
            </w:r>
            <w:r>
              <w:t xml:space="preserve"> </w:t>
            </w:r>
            <w:r w:rsidR="00D471B9">
              <w:t xml:space="preserve"> </w:t>
            </w:r>
            <w:r>
              <w:t>[</w:t>
            </w:r>
            <w:r w:rsidR="008C7614" w:rsidRPr="008C7614">
              <w:rPr>
                <w:color w:val="0000FF"/>
              </w:rPr>
              <w:t>Προμήθειες</w:t>
            </w:r>
            <w: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 xml:space="preserve"> </w:t>
            </w:r>
            <w:r w:rsidR="00D471B9">
              <w:t xml:space="preserve"> </w:t>
            </w:r>
            <w:r>
              <w:t>[</w:t>
            </w:r>
            <w:r w:rsidR="000E3449" w:rsidRPr="000E3449">
              <w:rPr>
                <w:rFonts w:ascii="Segoe UI" w:hAnsi="Segoe UI" w:cs="Segoe UI"/>
                <w:color w:val="0000FF"/>
                <w:sz w:val="28"/>
                <w:szCs w:val="28"/>
              </w:rPr>
              <w:t>ø</w:t>
            </w:r>
            <w:r>
              <w:t>]</w:t>
            </w:r>
          </w:p>
          <w:p w:rsidR="00E00AB5" w:rsidRDefault="00E00AB5" w:rsidP="008C7614">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 xml:space="preserve"> </w:t>
            </w:r>
            <w:r w:rsidR="00D471B9">
              <w:t xml:space="preserve"> </w:t>
            </w:r>
            <w:r>
              <w:t>[</w:t>
            </w:r>
            <w:r w:rsidR="008C7614" w:rsidRPr="000E3449">
              <w:rPr>
                <w:rFonts w:ascii="Segoe UI" w:hAnsi="Segoe UI" w:cs="Segoe UI"/>
                <w:color w:val="0000FF"/>
                <w:sz w:val="28"/>
                <w:szCs w:val="28"/>
              </w:rPr>
              <w:t>ø</w:t>
            </w:r>
            <w:r>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firstRow="0" w:lastRow="0" w:firstColumn="0" w:lastColumn="0" w:noHBand="0" w:noVBand="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proofErr w:type="spellStart"/>
            <w:r>
              <w:t>Ηλ</w:t>
            </w:r>
            <w:proofErr w:type="spellEnd"/>
            <w:r>
              <w:t>.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w:t>
            </w:r>
            <w:r>
              <w:rPr>
                <w:b/>
                <w:u w:val="single"/>
              </w:rPr>
              <w:t>ι</w:t>
            </w:r>
            <w:r>
              <w:rPr>
                <w:b/>
                <w:u w:val="single"/>
              </w:rPr>
              <w:t>στικότητα, του άρθρου 20:</w:t>
            </w:r>
            <w:r>
              <w:rPr>
                <w:b/>
              </w:rPr>
              <w:t xml:space="preserve"> </w:t>
            </w:r>
            <w:r>
              <w:t xml:space="preserve">ο οικονομικός φορέας είναι προστατευόμενο εργαστήριο, «κοινωνική </w:t>
            </w:r>
            <w:r>
              <w:t>ε</w:t>
            </w:r>
            <w:r>
              <w:t>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w:t>
            </w:r>
            <w:r>
              <w:t>α</w:t>
            </w:r>
            <w:r>
              <w:t>πασχόλησης;</w:t>
            </w:r>
          </w:p>
          <w:p w:rsidR="00E00AB5" w:rsidRDefault="00E00AB5" w:rsidP="00AF7AB1">
            <w:pPr>
              <w:widowControl w:val="0"/>
              <w:suppressAutoHyphens w:val="0"/>
              <w:spacing w:after="0"/>
              <w:ind w:firstLine="0"/>
            </w:pPr>
            <w:r>
              <w:rPr>
                <w:b/>
                <w:color w:val="000000"/>
              </w:rPr>
              <w:t xml:space="preserve">Εάν </w:t>
            </w:r>
            <w:r>
              <w:rPr>
                <w:b/>
              </w:rPr>
              <w:t xml:space="preserve">ναι, </w:t>
            </w:r>
            <w:r>
              <w:t>ποιο είναι το αντίστοιχο ποσοστό των ε</w:t>
            </w:r>
            <w:r>
              <w:t>ρ</w:t>
            </w:r>
            <w:r>
              <w:t>γαζομένων με αναπηρία ή μειονεκτούντων εργ</w:t>
            </w:r>
            <w:r>
              <w:t>α</w:t>
            </w:r>
            <w:r>
              <w:t>ζομένων;</w:t>
            </w:r>
          </w:p>
          <w:p w:rsidR="00E00AB5" w:rsidRDefault="00E00AB5" w:rsidP="00AF7AB1">
            <w:pPr>
              <w:widowControl w:val="0"/>
              <w:suppressAutoHyphens w:val="0"/>
              <w:spacing w:after="0"/>
              <w:ind w:firstLine="0"/>
            </w:pPr>
            <w:r>
              <w:t>Εφόσον απαιτείται, προσδιορίστε σε ποια κατηγ</w:t>
            </w:r>
            <w:r>
              <w:t>ο</w:t>
            </w:r>
            <w:r>
              <w:t>ρία ή κατηγορίες εργαζομένων με αναπηρία ή με</w:t>
            </w:r>
            <w:r>
              <w:t>ι</w:t>
            </w:r>
            <w:r>
              <w:t>ονεκτούντων εργαζομένων ανήκουν οι απασχ</w:t>
            </w:r>
            <w:r>
              <w:t>ο</w:t>
            </w:r>
            <w: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r w:rsidR="00F140F3">
              <w:rPr>
                <w:lang w:val="en-US"/>
              </w:rPr>
              <w:t xml:space="preserve"> </w:t>
            </w: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ο οικονομικός φορέας είναι ε</w:t>
            </w:r>
            <w:r>
              <w:t>γ</w:t>
            </w:r>
            <w:r>
              <w:t>γεγραμμένος σε επίσημο κατάλογο/Μητρώο εγκ</w:t>
            </w:r>
            <w:r>
              <w:t>ε</w:t>
            </w:r>
            <w:r>
              <w:t>κριμένων οικονομικών φορέων ή διαθέτει ισοδ</w:t>
            </w:r>
            <w:r>
              <w:t>ύ</w:t>
            </w:r>
            <w:r>
              <w:t>ναμο πιστοποιητικό (π.χ. βάσει εθνικού συστήμ</w:t>
            </w:r>
            <w:r>
              <w:t>α</w:t>
            </w:r>
            <w:r>
              <w:t>τος (</w:t>
            </w:r>
            <w:proofErr w:type="spellStart"/>
            <w:r>
              <w:t>προ)επιλογής</w:t>
            </w:r>
            <w:proofErr w:type="spellEnd"/>
            <w:r>
              <w:t>);</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lastRenderedPageBreak/>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5"/>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αναφορά του τμήματος  ή των τμημάτων για τα οποία ο οικονομικός φορέας επ</w:t>
            </w:r>
            <w:r>
              <w:t>ι</w:t>
            </w:r>
            <w: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lastRenderedPageBreak/>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9639" w:type="dxa"/>
        <w:jc w:val="center"/>
        <w:tblLayout w:type="fixed"/>
        <w:tblLook w:val="0000" w:firstRow="0" w:lastRow="0" w:firstColumn="0" w:lastColumn="0" w:noHBand="0" w:noVBand="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AF7AB1">
            <w:pPr>
              <w:widowControl w:val="0"/>
              <w:suppressAutoHyphens w:val="0"/>
              <w:spacing w:after="0"/>
              <w:ind w:firstLine="0"/>
            </w:pPr>
            <w:r w:rsidRPr="00E109F9">
              <w:t xml:space="preserve">Ο οικονομικός φορέας στηρίζεται στις ικανότητες άλλων οικονομικών φορέων προκειμένου να </w:t>
            </w:r>
            <w:r w:rsidRPr="00E109F9">
              <w:t>α</w:t>
            </w:r>
            <w:r w:rsidRPr="00E109F9">
              <w:t>νταποκριθεί στα κριτήρια επιλογής που καθορίζ</w:t>
            </w:r>
            <w:r w:rsidRPr="00E109F9">
              <w:t>ο</w:t>
            </w:r>
            <w:r w:rsidRPr="00E109F9">
              <w:t>νται στο μέρος IV και στα (τυχόν) κριτήρια και κ</w:t>
            </w:r>
            <w:r w:rsidRPr="00E109F9">
              <w:t>α</w:t>
            </w:r>
            <w:r w:rsidRPr="00E109F9">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rsidP="00AF7AB1">
      <w:pPr>
        <w:widowControl w:val="0"/>
        <w:suppressAutoHyphens w:val="0"/>
        <w:ind w:firstLine="0"/>
        <w:jc w:val="center"/>
      </w:pPr>
    </w:p>
    <w:p w:rsidR="000C0408" w:rsidRDefault="000C0408">
      <w:pPr>
        <w:suppressAutoHyphens w:val="0"/>
        <w:spacing w:after="0" w:line="240" w:lineRule="auto"/>
        <w:ind w:firstLine="0"/>
        <w:jc w:val="left"/>
        <w:rPr>
          <w:b/>
          <w:bCs/>
        </w:rPr>
      </w:pPr>
      <w:r>
        <w:rPr>
          <w:b/>
          <w:bCs/>
        </w:rPr>
        <w:br w:type="page"/>
      </w:r>
    </w:p>
    <w:p w:rsidR="00E00AB5" w:rsidRPr="00E00AB5" w:rsidRDefault="00E00AB5" w:rsidP="00AF7AB1">
      <w:pPr>
        <w:widowControl w:val="0"/>
        <w:suppressAutoHyphens w:val="0"/>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firstRow="0" w:lastRow="0" w:firstColumn="0" w:lastColumn="0" w:noHBand="0" w:noVBand="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p w:rsidR="00335746" w:rsidRDefault="00335746" w:rsidP="00AF7AB1">
            <w:pPr>
              <w:widowControl w:val="0"/>
              <w:suppressAutoHyphens w:val="0"/>
              <w:spacing w:after="0"/>
              <w:ind w:firstLine="0"/>
            </w:pPr>
          </w:p>
          <w:p w:rsidR="00E00AB5" w:rsidRDefault="00E00AB5" w:rsidP="00AF7AB1">
            <w:pPr>
              <w:widowControl w:val="0"/>
              <w:suppressAutoHyphens w:val="0"/>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AF7AB1">
            <w:pPr>
              <w:widowControl w:val="0"/>
              <w:suppressAutoHyphens w:val="0"/>
              <w:spacing w:after="0"/>
              <w:ind w:firstLine="0"/>
            </w:pPr>
            <w: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lastRenderedPageBreak/>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9639" w:type="dxa"/>
        <w:jc w:val="center"/>
        <w:tblLayout w:type="fixed"/>
        <w:tblLook w:val="0000" w:firstRow="0" w:lastRow="0" w:firstColumn="0" w:lastColumn="0" w:noHBand="0" w:noVBand="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7"/>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8"/>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lastRenderedPageBreak/>
              <w:t>[……][……][……][……]</w:t>
            </w:r>
            <w:r w:rsidRPr="00335746">
              <w:rPr>
                <w:rStyle w:val="a5"/>
                <w:vertAlign w:val="superscript"/>
              </w:rPr>
              <w:endnoteReference w:id="19"/>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firstRow="0" w:lastRow="0" w:firstColumn="0" w:lastColumn="0" w:noHBand="0" w:noVBand="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proofErr w:type="spellStart"/>
            <w:r>
              <w:t>γ)Πως</w:t>
            </w:r>
            <w:proofErr w:type="spellEnd"/>
            <w:r>
              <w:t xml:space="preserve">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lastRenderedPageBreak/>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 xml:space="preserve">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8"/>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lastRenderedPageBreak/>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1"/>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firstRow="0" w:lastRow="0" w:firstColumn="0" w:lastColumn="0" w:noHBand="0" w:noVBand="0"/>
      </w:tblPr>
      <w:tblGrid>
        <w:gridCol w:w="4819"/>
        <w:gridCol w:w="4820"/>
      </w:tblGrid>
      <w:tr w:rsidR="00E00AB5" w:rsidRPr="00F4518A"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4518A" w:rsidRDefault="00E00AB5" w:rsidP="00AF7AB1">
            <w:pPr>
              <w:widowControl w:val="0"/>
              <w:suppressAutoHyphens w:val="0"/>
              <w:spacing w:after="0"/>
              <w:ind w:firstLine="0"/>
              <w:rPr>
                <w:b/>
                <w:i/>
                <w:strike/>
              </w:rPr>
            </w:pPr>
            <w:r w:rsidRPr="00F4518A">
              <w:rPr>
                <w:b/>
                <w:i/>
                <w:strike/>
              </w:rPr>
              <w:t>Ονομαστικοποίηση μετοχών εταιρειών που σ</w:t>
            </w:r>
            <w:r w:rsidRPr="00F4518A">
              <w:rPr>
                <w:b/>
                <w:i/>
                <w:strike/>
              </w:rPr>
              <w:t>υ</w:t>
            </w:r>
            <w:r w:rsidRPr="00F4518A">
              <w:rPr>
                <w:b/>
                <w:i/>
                <w:strike/>
              </w:rPr>
              <w:t>νάπτουν δημόσιες συμβάσεις Άρθρο 8 παρ. 4 ν. 3310/2005</w:t>
            </w:r>
            <w:r w:rsidRPr="00F4518A">
              <w:rPr>
                <w:rStyle w:val="aa"/>
                <w:strike/>
              </w:rPr>
              <w:endnoteReference w:id="32"/>
            </w:r>
            <w:r w:rsidRPr="00F4518A">
              <w:rPr>
                <w:b/>
                <w:i/>
                <w:strike/>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4518A" w:rsidRDefault="00E00AB5" w:rsidP="00AF7AB1">
            <w:pPr>
              <w:widowControl w:val="0"/>
              <w:suppressAutoHyphens w:val="0"/>
              <w:spacing w:after="0"/>
              <w:ind w:firstLine="0"/>
              <w:rPr>
                <w:strike/>
              </w:rPr>
            </w:pPr>
            <w:r w:rsidRPr="00F4518A">
              <w:rPr>
                <w:b/>
                <w:i/>
                <w:strike/>
              </w:rPr>
              <w:t>Απάντηση:</w:t>
            </w:r>
          </w:p>
        </w:tc>
      </w:tr>
      <w:tr w:rsidR="00E00AB5" w:rsidRPr="00F4518A"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F4518A" w:rsidRDefault="00E00AB5" w:rsidP="00AF7AB1">
            <w:pPr>
              <w:widowControl w:val="0"/>
              <w:suppressAutoHyphens w:val="0"/>
              <w:spacing w:after="0"/>
              <w:ind w:firstLine="0"/>
              <w:rPr>
                <w:strike/>
              </w:rPr>
            </w:pPr>
            <w:r w:rsidRPr="00F4518A">
              <w:rPr>
                <w:strike/>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4518A" w:rsidRDefault="00E00AB5" w:rsidP="00AF7AB1">
            <w:pPr>
              <w:widowControl w:val="0"/>
              <w:suppressAutoHyphens w:val="0"/>
              <w:spacing w:after="0"/>
              <w:ind w:firstLine="0"/>
              <w:rPr>
                <w:strike/>
              </w:rPr>
            </w:pPr>
            <w:r w:rsidRPr="00F4518A">
              <w:rPr>
                <w:strike/>
              </w:rPr>
              <w:t xml:space="preserve">[] Ναι [] Όχι </w:t>
            </w:r>
          </w:p>
          <w:p w:rsidR="00E00AB5" w:rsidRPr="00F4518A" w:rsidRDefault="00E00AB5" w:rsidP="00AF7AB1">
            <w:pPr>
              <w:widowControl w:val="0"/>
              <w:suppressAutoHyphens w:val="0"/>
              <w:spacing w:after="0"/>
              <w:ind w:firstLine="0"/>
              <w:rPr>
                <w:strike/>
              </w:rPr>
            </w:pPr>
          </w:p>
          <w:p w:rsidR="00E00AB5" w:rsidRPr="00F4518A" w:rsidRDefault="00E00AB5" w:rsidP="00AF7AB1">
            <w:pPr>
              <w:widowControl w:val="0"/>
              <w:suppressAutoHyphens w:val="0"/>
              <w:spacing w:after="0"/>
              <w:ind w:firstLine="0"/>
              <w:jc w:val="left"/>
              <w:rPr>
                <w:b/>
                <w:i/>
                <w:strike/>
              </w:rPr>
            </w:pPr>
            <w:r w:rsidRPr="00F4518A">
              <w:rPr>
                <w:i/>
                <w:strike/>
              </w:rPr>
              <w:t>(διαδικτυακή διεύθυνση, αρχή ή φορέας έκδοσης, επακριβή στοιχεία αναφοράς των εγγράφων): [……][……][……]</w:t>
            </w:r>
          </w:p>
          <w:p w:rsidR="00E00AB5" w:rsidRPr="00F4518A" w:rsidRDefault="00E00AB5" w:rsidP="00AF7AB1">
            <w:pPr>
              <w:widowControl w:val="0"/>
              <w:suppressAutoHyphens w:val="0"/>
              <w:spacing w:after="0"/>
              <w:ind w:firstLine="0"/>
              <w:jc w:val="left"/>
              <w:rPr>
                <w:i/>
                <w:strike/>
              </w:rPr>
            </w:pPr>
            <w:r w:rsidRPr="00F4518A">
              <w:rPr>
                <w:b/>
                <w:i/>
                <w:strike/>
              </w:rPr>
              <w:t>Εάν ναι</w:t>
            </w:r>
            <w:r w:rsidRPr="00F4518A">
              <w:rPr>
                <w:i/>
                <w:strike/>
              </w:rPr>
              <w:t xml:space="preserve">, έχει λάβει ο οικονομικός φορέας μέτρα αυτοκάθαρσης; </w:t>
            </w:r>
          </w:p>
          <w:p w:rsidR="00E00AB5" w:rsidRPr="00F4518A" w:rsidRDefault="00E00AB5" w:rsidP="00AF7AB1">
            <w:pPr>
              <w:widowControl w:val="0"/>
              <w:suppressAutoHyphens w:val="0"/>
              <w:spacing w:after="0"/>
              <w:ind w:firstLine="0"/>
              <w:jc w:val="left"/>
              <w:rPr>
                <w:b/>
                <w:i/>
                <w:strike/>
              </w:rPr>
            </w:pPr>
            <w:r w:rsidRPr="00F4518A">
              <w:rPr>
                <w:i/>
                <w:strike/>
              </w:rPr>
              <w:t>[] Ναι [] Όχι</w:t>
            </w:r>
          </w:p>
          <w:p w:rsidR="00E00AB5" w:rsidRPr="00F4518A" w:rsidRDefault="00E00AB5" w:rsidP="00AF7AB1">
            <w:pPr>
              <w:widowControl w:val="0"/>
              <w:suppressAutoHyphens w:val="0"/>
              <w:spacing w:after="0"/>
              <w:ind w:firstLine="0"/>
              <w:jc w:val="left"/>
              <w:rPr>
                <w:i/>
                <w:strike/>
              </w:rPr>
            </w:pPr>
            <w:r w:rsidRPr="00F4518A">
              <w:rPr>
                <w:b/>
                <w:i/>
                <w:strike/>
              </w:rPr>
              <w:t>Εάν το έχει πράξει,</w:t>
            </w:r>
            <w:r w:rsidRPr="00F4518A">
              <w:rPr>
                <w:i/>
                <w:strike/>
              </w:rPr>
              <w:t xml:space="preserve"> περιγράψτε τα μέτρα που λήφθηκαν: </w:t>
            </w:r>
          </w:p>
          <w:p w:rsidR="00E00AB5" w:rsidRPr="00F4518A" w:rsidRDefault="00E00AB5" w:rsidP="00AF7AB1">
            <w:pPr>
              <w:widowControl w:val="0"/>
              <w:suppressAutoHyphens w:val="0"/>
              <w:spacing w:after="0"/>
              <w:ind w:firstLine="0"/>
              <w:jc w:val="left"/>
              <w:rPr>
                <w:strike/>
              </w:rPr>
            </w:pPr>
            <w:r w:rsidRPr="00F4518A">
              <w:rPr>
                <w:i/>
                <w:strike/>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lastRenderedPageBreak/>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bl>
    <w:p w:rsidR="00E00AB5" w:rsidRDefault="00E00AB5" w:rsidP="00AF7AB1">
      <w:pPr>
        <w:pStyle w:val="SectionTitle"/>
        <w:keepNext w:val="0"/>
        <w:widowControl w:val="0"/>
        <w:suppressAutoHyphens w:val="0"/>
        <w:rPr>
          <w:sz w:val="22"/>
        </w:rPr>
      </w:pPr>
    </w:p>
    <w:p w:rsidR="00E00AB5" w:rsidRDefault="00E00AB5" w:rsidP="00AF7AB1">
      <w:pPr>
        <w:widowControl w:val="0"/>
        <w:suppressAutoHyphens w:val="0"/>
        <w:ind w:firstLine="0"/>
        <w:jc w:val="center"/>
        <w:rPr>
          <w:b/>
          <w:i/>
          <w:sz w:val="21"/>
          <w:szCs w:val="21"/>
        </w:rPr>
      </w:pPr>
      <w:r>
        <w:rPr>
          <w:b/>
          <w:bCs/>
        </w:rPr>
        <w:t>Α: Καταλληλότητα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w:t>
            </w:r>
            <w:r>
              <w:rPr>
                <w:sz w:val="21"/>
                <w:szCs w:val="21"/>
              </w:rPr>
              <w:t>η</w:t>
            </w:r>
            <w:r>
              <w:rPr>
                <w:sz w:val="21"/>
                <w:szCs w:val="21"/>
              </w:rPr>
              <w:t>ρούνται στην Ελλάδα ή στο κράτος μέλος εγκατάστ</w:t>
            </w:r>
            <w:r>
              <w:rPr>
                <w:sz w:val="21"/>
                <w:szCs w:val="21"/>
              </w:rPr>
              <w:t>α</w:t>
            </w:r>
            <w:r>
              <w:rPr>
                <w:sz w:val="21"/>
                <w:szCs w:val="21"/>
              </w:rPr>
              <w:t>σής</w:t>
            </w:r>
            <w:r>
              <w:rPr>
                <w:rStyle w:val="aa"/>
                <w:sz w:val="20"/>
                <w:szCs w:val="20"/>
              </w:rPr>
              <w:endnoteReference w:id="33"/>
            </w:r>
            <w:r>
              <w:rPr>
                <w:sz w:val="20"/>
                <w:szCs w:val="20"/>
              </w:rPr>
              <w:t>;</w:t>
            </w:r>
            <w:r>
              <w:rPr>
                <w:sz w:val="21"/>
                <w:szCs w:val="21"/>
              </w:rPr>
              <w:t xml:space="preserve"> του:</w:t>
            </w:r>
          </w:p>
          <w:p w:rsidR="00E00AB5" w:rsidRDefault="00E00AB5" w:rsidP="00AF7AB1">
            <w:pPr>
              <w:widowControl w:val="0"/>
              <w:suppressAutoHyphens w:val="0"/>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sz w:val="21"/>
                <w:szCs w:val="21"/>
              </w:rPr>
            </w:pPr>
            <w:r>
              <w:t>[…]</w:t>
            </w:r>
          </w:p>
          <w:p w:rsidR="00E00AB5" w:rsidRDefault="00E00AB5"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E00AB5" w:rsidRDefault="00E00AB5" w:rsidP="00AF7AB1">
            <w:pPr>
              <w:widowControl w:val="0"/>
              <w:suppressAutoHyphens w:val="0"/>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pPr>
            <w:r>
              <w:rPr>
                <w:i/>
                <w:sz w:val="21"/>
                <w:szCs w:val="21"/>
              </w:rPr>
              <w:t>[……][……][……]</w:t>
            </w:r>
          </w:p>
        </w:tc>
      </w:tr>
      <w:tr w:rsidR="00E00AB5"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sz w:val="20"/>
                <w:szCs w:val="20"/>
              </w:rPr>
            </w:pPr>
            <w:r>
              <w:rPr>
                <w:b/>
                <w:sz w:val="20"/>
                <w:szCs w:val="20"/>
              </w:rPr>
              <w:t>2) Για συμβάσεις υπηρεσιών:</w:t>
            </w:r>
          </w:p>
          <w:p w:rsidR="00E00AB5" w:rsidRDefault="00E00AB5" w:rsidP="00AF7AB1">
            <w:pPr>
              <w:widowControl w:val="0"/>
              <w:suppressAutoHyphens w:val="0"/>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rPr>
                <w:sz w:val="20"/>
                <w:szCs w:val="20"/>
              </w:rPr>
            </w:pPr>
            <w:r>
              <w:rPr>
                <w:i/>
                <w:sz w:val="20"/>
                <w:szCs w:val="20"/>
              </w:rPr>
              <w:t xml:space="preserve">Εάν η σχετική τεκμηρίωση διατίθεται ηλεκτρονικά, </w:t>
            </w:r>
            <w:r>
              <w:rPr>
                <w:i/>
                <w:sz w:val="20"/>
                <w:szCs w:val="20"/>
              </w:rPr>
              <w:t>α</w:t>
            </w:r>
            <w:r>
              <w:rPr>
                <w:i/>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rPr>
                <w:sz w:val="20"/>
                <w:szCs w:val="20"/>
              </w:rPr>
            </w:pPr>
          </w:p>
          <w:p w:rsidR="00E00AB5" w:rsidRDefault="00E00AB5" w:rsidP="00AF7AB1">
            <w:pPr>
              <w:widowControl w:val="0"/>
              <w:suppressAutoHyphens w:val="0"/>
              <w:spacing w:after="0"/>
              <w:ind w:firstLine="0"/>
              <w:jc w:val="left"/>
              <w:rPr>
                <w:sz w:val="20"/>
                <w:szCs w:val="20"/>
              </w:rPr>
            </w:pPr>
            <w:r>
              <w:rPr>
                <w:sz w:val="20"/>
                <w:szCs w:val="20"/>
              </w:rPr>
              <w:t>[] Ναι [] Όχι</w:t>
            </w:r>
          </w:p>
          <w:p w:rsidR="00E00AB5" w:rsidRDefault="00E00AB5" w:rsidP="00AF7AB1">
            <w:pPr>
              <w:widowControl w:val="0"/>
              <w:suppressAutoHyphens w:val="0"/>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AF7AB1">
            <w:pPr>
              <w:widowControl w:val="0"/>
              <w:suppressAutoHyphens w:val="0"/>
              <w:spacing w:after="0"/>
              <w:ind w:firstLine="0"/>
              <w:jc w:val="left"/>
              <w:rPr>
                <w:i/>
                <w:sz w:val="20"/>
                <w:szCs w:val="20"/>
              </w:rPr>
            </w:pPr>
            <w:r>
              <w:rPr>
                <w:sz w:val="20"/>
                <w:szCs w:val="20"/>
              </w:rPr>
              <w:t>[ …] [] Ναι [] Όχι</w:t>
            </w:r>
          </w:p>
          <w:p w:rsidR="00576263" w:rsidRDefault="00576263" w:rsidP="00AF7AB1">
            <w:pPr>
              <w:widowControl w:val="0"/>
              <w:suppressAutoHyphens w:val="0"/>
              <w:spacing w:after="0"/>
              <w:ind w:firstLine="0"/>
              <w:jc w:val="left"/>
              <w:rPr>
                <w:i/>
                <w:sz w:val="20"/>
                <w:szCs w:val="20"/>
              </w:rPr>
            </w:pPr>
          </w:p>
          <w:p w:rsidR="00E00AB5" w:rsidRDefault="00E00AB5" w:rsidP="00AF7AB1">
            <w:pPr>
              <w:widowControl w:val="0"/>
              <w:suppressAutoHyphens w:val="0"/>
              <w:spacing w:after="0"/>
              <w:ind w:firstLine="0"/>
              <w:jc w:val="left"/>
            </w:pPr>
            <w:r>
              <w:rPr>
                <w:i/>
                <w:sz w:val="20"/>
                <w:szCs w:val="20"/>
              </w:rPr>
              <w:t>(διαδικτυακή διεύθυνση, αρχή ή φορέας έκδοσης, επ</w:t>
            </w:r>
            <w:r>
              <w:rPr>
                <w:i/>
                <w:sz w:val="20"/>
                <w:szCs w:val="20"/>
              </w:rPr>
              <w:t>α</w:t>
            </w:r>
            <w:r>
              <w:rPr>
                <w:i/>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F4518A" w:rsidRDefault="00F4518A">
      <w:pPr>
        <w:suppressAutoHyphens w:val="0"/>
        <w:spacing w:after="0" w:line="240" w:lineRule="auto"/>
        <w:ind w:firstLine="0"/>
        <w:jc w:val="left"/>
        <w:rPr>
          <w:b/>
          <w:bCs/>
        </w:rPr>
      </w:pPr>
      <w:r>
        <w:rPr>
          <w:b/>
          <w:bCs/>
        </w:rPr>
        <w:br w:type="page"/>
      </w:r>
    </w:p>
    <w:p w:rsidR="00E00AB5" w:rsidRDefault="00E00AB5" w:rsidP="00AF7AB1">
      <w:pPr>
        <w:widowControl w:val="0"/>
        <w:suppressAutoHyphens w:val="0"/>
        <w:jc w:val="center"/>
        <w:rPr>
          <w:b/>
          <w:i/>
        </w:rPr>
      </w:pPr>
      <w:r>
        <w:rPr>
          <w:b/>
          <w:bCs/>
        </w:rPr>
        <w:lastRenderedPageBreak/>
        <w:t>Β: Οικονομική και χρηματοοικονομική επάρκεια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w:t>
      </w:r>
      <w:r>
        <w:rPr>
          <w:b/>
          <w:i/>
        </w:rPr>
        <w:t>έ</w:t>
      </w:r>
      <w:r>
        <w:rPr>
          <w:b/>
          <w:i/>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F4518A"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4518A" w:rsidRDefault="00E00AB5" w:rsidP="00AF7AB1">
            <w:pPr>
              <w:widowControl w:val="0"/>
              <w:suppressAutoHyphens w:val="0"/>
              <w:spacing w:after="0"/>
              <w:ind w:firstLine="0"/>
              <w:rPr>
                <w:b/>
                <w:bCs/>
                <w:strike/>
              </w:rPr>
            </w:pPr>
            <w:r w:rsidRPr="00F4518A">
              <w:rPr>
                <w:strike/>
              </w:rPr>
              <w:t xml:space="preserve">1α) Ο («γενικός») </w:t>
            </w:r>
            <w:r w:rsidRPr="00F4518A">
              <w:rPr>
                <w:b/>
                <w:strike/>
              </w:rPr>
              <w:t>ετήσιος κύκλος εργασιών</w:t>
            </w:r>
            <w:r w:rsidRPr="00F4518A">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4518A">
              <w:rPr>
                <w:b/>
                <w:strike/>
              </w:rPr>
              <w:t>:</w:t>
            </w:r>
          </w:p>
          <w:p w:rsidR="00E00AB5" w:rsidRPr="00F4518A" w:rsidRDefault="00E00AB5" w:rsidP="00AF7AB1">
            <w:pPr>
              <w:widowControl w:val="0"/>
              <w:suppressAutoHyphens w:val="0"/>
              <w:spacing w:after="0"/>
              <w:ind w:firstLine="0"/>
              <w:rPr>
                <w:strike/>
              </w:rPr>
            </w:pPr>
            <w:r w:rsidRPr="00F4518A">
              <w:rPr>
                <w:b/>
                <w:bCs/>
                <w:strike/>
              </w:rPr>
              <w:t>και/ή,</w:t>
            </w:r>
          </w:p>
          <w:p w:rsidR="00E00AB5" w:rsidRPr="00F4518A" w:rsidRDefault="00E00AB5" w:rsidP="00AF7AB1">
            <w:pPr>
              <w:widowControl w:val="0"/>
              <w:suppressAutoHyphens w:val="0"/>
              <w:spacing w:after="0"/>
              <w:ind w:firstLine="0"/>
              <w:rPr>
                <w:i/>
                <w:strike/>
              </w:rPr>
            </w:pPr>
            <w:r w:rsidRPr="00F4518A">
              <w:rPr>
                <w:strike/>
              </w:rPr>
              <w:t xml:space="preserve">1β) Ο </w:t>
            </w:r>
            <w:r w:rsidRPr="00F4518A">
              <w:rPr>
                <w:b/>
                <w:strike/>
              </w:rPr>
              <w:t>μέσος</w:t>
            </w:r>
            <w:r w:rsidRPr="00F4518A">
              <w:rPr>
                <w:strike/>
              </w:rPr>
              <w:t xml:space="preserve"> ετήσιος </w:t>
            </w:r>
            <w:r w:rsidRPr="00F4518A">
              <w:rPr>
                <w:b/>
                <w:strike/>
              </w:rPr>
              <w:t>κύκλος εργασιών του οικ</w:t>
            </w:r>
            <w:r w:rsidRPr="00F4518A">
              <w:rPr>
                <w:b/>
                <w:strike/>
              </w:rPr>
              <w:t>ο</w:t>
            </w:r>
            <w:r w:rsidRPr="00F4518A">
              <w:rPr>
                <w:b/>
                <w:strike/>
              </w:rPr>
              <w:t>νομικού φορέα για τον αριθμό ετών που απα</w:t>
            </w:r>
            <w:r w:rsidRPr="00F4518A">
              <w:rPr>
                <w:b/>
                <w:strike/>
              </w:rPr>
              <w:t>ι</w:t>
            </w:r>
            <w:r w:rsidRPr="00F4518A">
              <w:rPr>
                <w:b/>
                <w:strike/>
              </w:rPr>
              <w:t>τούνται στη σχετική διακήρυξη ή στην πρόσκλ</w:t>
            </w:r>
            <w:r w:rsidRPr="00F4518A">
              <w:rPr>
                <w:b/>
                <w:strike/>
              </w:rPr>
              <w:t>η</w:t>
            </w:r>
            <w:r w:rsidRPr="00F4518A">
              <w:rPr>
                <w:b/>
                <w:strike/>
              </w:rPr>
              <w:t xml:space="preserve">ση ή στα έγγραφα της σύμβασης είναι ο εξής </w:t>
            </w:r>
            <w:r w:rsidRPr="00F4518A">
              <w:rPr>
                <w:rStyle w:val="a5"/>
                <w:strike/>
                <w:vertAlign w:val="superscript"/>
              </w:rPr>
              <w:endnoteReference w:id="34"/>
            </w:r>
            <w:r w:rsidRPr="00F4518A">
              <w:rPr>
                <w:b/>
                <w:strike/>
              </w:rPr>
              <w:t>:</w:t>
            </w:r>
          </w:p>
          <w:p w:rsidR="00E00AB5" w:rsidRPr="00F4518A" w:rsidRDefault="00E00AB5" w:rsidP="00AF7AB1">
            <w:pPr>
              <w:widowControl w:val="0"/>
              <w:suppressAutoHyphens w:val="0"/>
              <w:spacing w:after="0"/>
              <w:ind w:firstLine="0"/>
              <w:rPr>
                <w:strike/>
              </w:rPr>
            </w:pPr>
            <w:r w:rsidRPr="00F4518A">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4518A" w:rsidRDefault="00E00AB5" w:rsidP="00AF7AB1">
            <w:pPr>
              <w:widowControl w:val="0"/>
              <w:suppressAutoHyphens w:val="0"/>
              <w:spacing w:after="0"/>
              <w:ind w:firstLine="0"/>
              <w:rPr>
                <w:strike/>
              </w:rPr>
            </w:pPr>
            <w:r w:rsidRPr="00F4518A">
              <w:rPr>
                <w:strike/>
              </w:rPr>
              <w:t xml:space="preserve">έτος: [……] κύκλος </w:t>
            </w:r>
            <w:proofErr w:type="spellStart"/>
            <w:r w:rsidRPr="00F4518A">
              <w:rPr>
                <w:strike/>
              </w:rPr>
              <w:t>εργασιών:[……][…]νόμισμα</w:t>
            </w:r>
            <w:proofErr w:type="spellEnd"/>
          </w:p>
          <w:p w:rsidR="00E00AB5" w:rsidRPr="00F4518A" w:rsidRDefault="00E00AB5" w:rsidP="00AF7AB1">
            <w:pPr>
              <w:widowControl w:val="0"/>
              <w:suppressAutoHyphens w:val="0"/>
              <w:spacing w:after="0"/>
              <w:ind w:firstLine="0"/>
              <w:rPr>
                <w:strike/>
              </w:rPr>
            </w:pPr>
            <w:r w:rsidRPr="00F4518A">
              <w:rPr>
                <w:strike/>
              </w:rPr>
              <w:t xml:space="preserve">έτος: [……] κύκλος </w:t>
            </w:r>
            <w:proofErr w:type="spellStart"/>
            <w:r w:rsidRPr="00F4518A">
              <w:rPr>
                <w:strike/>
              </w:rPr>
              <w:t>εργασιών:[……][…]νόμισμα</w:t>
            </w:r>
            <w:proofErr w:type="spellEnd"/>
          </w:p>
          <w:p w:rsidR="00E00AB5" w:rsidRPr="00F4518A" w:rsidRDefault="00E00AB5" w:rsidP="00AF7AB1">
            <w:pPr>
              <w:widowControl w:val="0"/>
              <w:suppressAutoHyphens w:val="0"/>
              <w:spacing w:after="0"/>
              <w:ind w:firstLine="0"/>
              <w:rPr>
                <w:strike/>
              </w:rPr>
            </w:pPr>
            <w:r w:rsidRPr="00F4518A">
              <w:rPr>
                <w:strike/>
              </w:rPr>
              <w:t xml:space="preserve">έτος: [……] κύκλος </w:t>
            </w:r>
            <w:proofErr w:type="spellStart"/>
            <w:r w:rsidRPr="00F4518A">
              <w:rPr>
                <w:strike/>
              </w:rPr>
              <w:t>εργασιών:[……][…]νόμισμα</w:t>
            </w:r>
            <w:proofErr w:type="spellEnd"/>
          </w:p>
          <w:p w:rsidR="00E00AB5" w:rsidRPr="00F4518A" w:rsidRDefault="00E00AB5" w:rsidP="00AF7AB1">
            <w:pPr>
              <w:widowControl w:val="0"/>
              <w:suppressAutoHyphens w:val="0"/>
              <w:spacing w:after="0"/>
              <w:ind w:firstLine="0"/>
              <w:rPr>
                <w:strike/>
              </w:rPr>
            </w:pPr>
          </w:p>
          <w:p w:rsidR="00E00AB5" w:rsidRPr="00F4518A" w:rsidRDefault="00E00AB5" w:rsidP="00AF7AB1">
            <w:pPr>
              <w:widowControl w:val="0"/>
              <w:suppressAutoHyphens w:val="0"/>
              <w:spacing w:after="0"/>
              <w:ind w:firstLine="0"/>
              <w:rPr>
                <w:strike/>
              </w:rPr>
            </w:pPr>
          </w:p>
          <w:p w:rsidR="004A40BE" w:rsidRPr="00F4518A" w:rsidRDefault="004A40BE" w:rsidP="00AF7AB1">
            <w:pPr>
              <w:widowControl w:val="0"/>
              <w:suppressAutoHyphens w:val="0"/>
              <w:spacing w:after="0"/>
              <w:ind w:firstLine="0"/>
              <w:rPr>
                <w:strike/>
              </w:rPr>
            </w:pPr>
          </w:p>
          <w:p w:rsidR="00E00AB5" w:rsidRPr="00F4518A" w:rsidRDefault="00E00AB5" w:rsidP="00AF7AB1">
            <w:pPr>
              <w:widowControl w:val="0"/>
              <w:suppressAutoHyphens w:val="0"/>
              <w:spacing w:after="0"/>
              <w:ind w:firstLine="0"/>
              <w:rPr>
                <w:strike/>
              </w:rPr>
            </w:pPr>
            <w:r w:rsidRPr="00F4518A">
              <w:rPr>
                <w:strike/>
              </w:rPr>
              <w:t>(αριθμός ετών, μέσος κύκλος εργασιών)</w:t>
            </w:r>
            <w:r w:rsidRPr="00F4518A">
              <w:rPr>
                <w:b/>
                <w:strike/>
              </w:rPr>
              <w:t>:</w:t>
            </w:r>
            <w:r w:rsidRPr="00F4518A">
              <w:rPr>
                <w:strike/>
              </w:rPr>
              <w:t xml:space="preserve"> </w:t>
            </w:r>
          </w:p>
          <w:p w:rsidR="00E00AB5" w:rsidRPr="00F4518A" w:rsidRDefault="00E00AB5" w:rsidP="00AF7AB1">
            <w:pPr>
              <w:widowControl w:val="0"/>
              <w:suppressAutoHyphens w:val="0"/>
              <w:spacing w:after="0"/>
              <w:ind w:firstLine="0"/>
              <w:rPr>
                <w:strike/>
              </w:rPr>
            </w:pPr>
            <w:r w:rsidRPr="00F4518A">
              <w:rPr>
                <w:strike/>
              </w:rPr>
              <w:t>[……],[……][…]νόμισμα</w:t>
            </w:r>
          </w:p>
          <w:p w:rsidR="00E00AB5" w:rsidRPr="00F4518A" w:rsidRDefault="00E00AB5" w:rsidP="00AF7AB1">
            <w:pPr>
              <w:widowControl w:val="0"/>
              <w:suppressAutoHyphens w:val="0"/>
              <w:spacing w:after="0"/>
              <w:ind w:firstLine="0"/>
              <w:rPr>
                <w:strike/>
              </w:rPr>
            </w:pPr>
          </w:p>
          <w:p w:rsidR="004A40BE" w:rsidRPr="00F4518A" w:rsidRDefault="004A40BE" w:rsidP="00AF7AB1">
            <w:pPr>
              <w:widowControl w:val="0"/>
              <w:suppressAutoHyphens w:val="0"/>
              <w:spacing w:after="0"/>
              <w:ind w:firstLine="0"/>
              <w:rPr>
                <w:i/>
                <w:strike/>
              </w:rPr>
            </w:pPr>
          </w:p>
          <w:p w:rsidR="004A40BE" w:rsidRPr="00F4518A" w:rsidRDefault="004A40BE" w:rsidP="00AF7AB1">
            <w:pPr>
              <w:widowControl w:val="0"/>
              <w:suppressAutoHyphens w:val="0"/>
              <w:spacing w:after="0"/>
              <w:ind w:firstLine="0"/>
              <w:rPr>
                <w:i/>
                <w:strike/>
              </w:rPr>
            </w:pPr>
          </w:p>
          <w:p w:rsidR="00E00AB5" w:rsidRPr="00F4518A" w:rsidRDefault="00E00AB5" w:rsidP="00AF7AB1">
            <w:pPr>
              <w:widowControl w:val="0"/>
              <w:suppressAutoHyphens w:val="0"/>
              <w:spacing w:after="0"/>
              <w:ind w:firstLine="0"/>
              <w:rPr>
                <w:i/>
                <w:strike/>
              </w:rPr>
            </w:pPr>
            <w:r w:rsidRPr="00F4518A">
              <w:rPr>
                <w:i/>
                <w:strike/>
              </w:rPr>
              <w:t xml:space="preserve">(διαδικτυακή διεύθυνση, αρχή ή φορέας έκδοσης, επακριβή στοιχεία αναφοράς των εγγράφων): </w:t>
            </w:r>
          </w:p>
          <w:p w:rsidR="00E00AB5" w:rsidRPr="00F4518A" w:rsidRDefault="00E00AB5" w:rsidP="00AF7AB1">
            <w:pPr>
              <w:widowControl w:val="0"/>
              <w:suppressAutoHyphens w:val="0"/>
              <w:spacing w:after="0"/>
              <w:ind w:firstLine="0"/>
              <w:rPr>
                <w:strike/>
              </w:rPr>
            </w:pPr>
            <w:r w:rsidRPr="00F4518A">
              <w:rPr>
                <w:i/>
                <w:strike/>
              </w:rPr>
              <w:t>[……][……][……]</w:t>
            </w:r>
          </w:p>
        </w:tc>
      </w:tr>
      <w:tr w:rsidR="00E00AB5" w:rsidRPr="00F4518A"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4518A" w:rsidRDefault="00E00AB5" w:rsidP="00AF7AB1">
            <w:pPr>
              <w:widowControl w:val="0"/>
              <w:suppressAutoHyphens w:val="0"/>
              <w:spacing w:after="0"/>
              <w:ind w:firstLine="0"/>
              <w:rPr>
                <w:b/>
                <w:bCs/>
                <w:strike/>
              </w:rPr>
            </w:pPr>
            <w:r w:rsidRPr="00F4518A">
              <w:rPr>
                <w:strike/>
              </w:rPr>
              <w:t xml:space="preserve">2α) Ο ετήσιος («ειδικός») </w:t>
            </w:r>
            <w:r w:rsidRPr="00F4518A">
              <w:rPr>
                <w:b/>
                <w:strike/>
              </w:rPr>
              <w:t>κύκλος εργασιών του οικονομικού φορέα στον επιχειρηματικό τομέα που καλύπτεται από τη σύμβαση</w:t>
            </w:r>
            <w:r w:rsidRPr="00F4518A">
              <w:rPr>
                <w:strike/>
              </w:rPr>
              <w:t xml:space="preserve"> και προσδιορ</w:t>
            </w:r>
            <w:r w:rsidRPr="00F4518A">
              <w:rPr>
                <w:strike/>
              </w:rPr>
              <w:t>ί</w:t>
            </w:r>
            <w:r w:rsidRPr="00F4518A">
              <w:rPr>
                <w:strike/>
              </w:rPr>
              <w:t>ζεται στη σχετική διακήρυξη  ή στην πρόσκληση ή στα έγγραφα της σύμβασης για τον αριθμό οικ</w:t>
            </w:r>
            <w:r w:rsidRPr="00F4518A">
              <w:rPr>
                <w:strike/>
              </w:rPr>
              <w:t>ο</w:t>
            </w:r>
            <w:r w:rsidRPr="00F4518A">
              <w:rPr>
                <w:strike/>
              </w:rPr>
              <w:t>νομικών ετών που απαιτούνται είναι ο εξής:</w:t>
            </w:r>
          </w:p>
          <w:p w:rsidR="00E00AB5" w:rsidRPr="00F4518A" w:rsidRDefault="00E00AB5" w:rsidP="00AF7AB1">
            <w:pPr>
              <w:widowControl w:val="0"/>
              <w:suppressAutoHyphens w:val="0"/>
              <w:spacing w:after="0"/>
              <w:ind w:firstLine="0"/>
              <w:rPr>
                <w:strike/>
              </w:rPr>
            </w:pPr>
            <w:r w:rsidRPr="00F4518A">
              <w:rPr>
                <w:b/>
                <w:bCs/>
                <w:strike/>
              </w:rPr>
              <w:t>και/ή,</w:t>
            </w:r>
          </w:p>
          <w:p w:rsidR="00E00AB5" w:rsidRPr="00F4518A" w:rsidRDefault="00E00AB5" w:rsidP="00AF7AB1">
            <w:pPr>
              <w:widowControl w:val="0"/>
              <w:suppressAutoHyphens w:val="0"/>
              <w:spacing w:after="0"/>
              <w:ind w:firstLine="0"/>
              <w:rPr>
                <w:i/>
                <w:strike/>
              </w:rPr>
            </w:pPr>
            <w:r w:rsidRPr="00F4518A">
              <w:rPr>
                <w:strike/>
              </w:rPr>
              <w:t xml:space="preserve">2β) Ο </w:t>
            </w:r>
            <w:r w:rsidRPr="00F4518A">
              <w:rPr>
                <w:b/>
                <w:strike/>
              </w:rPr>
              <w:t>μέσος</w:t>
            </w:r>
            <w:r w:rsidRPr="00F4518A">
              <w:rPr>
                <w:strike/>
              </w:rPr>
              <w:t xml:space="preserve"> ετήσιος </w:t>
            </w:r>
            <w:r w:rsidRPr="00F4518A">
              <w:rPr>
                <w:b/>
                <w:strike/>
              </w:rPr>
              <w:t>κύκλος εργασιών του οικ</w:t>
            </w:r>
            <w:r w:rsidRPr="00F4518A">
              <w:rPr>
                <w:b/>
                <w:strike/>
              </w:rPr>
              <w:t>ο</w:t>
            </w:r>
            <w:r w:rsidRPr="00F4518A">
              <w:rPr>
                <w:b/>
                <w:strike/>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4518A">
              <w:rPr>
                <w:rStyle w:val="aa"/>
                <w:strike/>
              </w:rPr>
              <w:endnoteReference w:id="35"/>
            </w:r>
            <w:r w:rsidRPr="00F4518A">
              <w:rPr>
                <w:strike/>
              </w:rPr>
              <w:t>:</w:t>
            </w:r>
          </w:p>
          <w:p w:rsidR="00E00AB5" w:rsidRPr="00F4518A" w:rsidRDefault="00E00AB5" w:rsidP="00AF7AB1">
            <w:pPr>
              <w:widowControl w:val="0"/>
              <w:suppressAutoHyphens w:val="0"/>
              <w:spacing w:after="0"/>
              <w:ind w:firstLine="0"/>
              <w:rPr>
                <w:strike/>
              </w:rPr>
            </w:pPr>
            <w:r w:rsidRPr="00F4518A">
              <w:rPr>
                <w:i/>
                <w:strike/>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4518A" w:rsidRDefault="00E00AB5" w:rsidP="00AF7AB1">
            <w:pPr>
              <w:widowControl w:val="0"/>
              <w:suppressAutoHyphens w:val="0"/>
              <w:spacing w:after="0"/>
              <w:ind w:firstLine="0"/>
              <w:rPr>
                <w:strike/>
              </w:rPr>
            </w:pPr>
            <w:r w:rsidRPr="00F4518A">
              <w:rPr>
                <w:strike/>
              </w:rPr>
              <w:t xml:space="preserve">έτος: </w:t>
            </w:r>
            <w:r w:rsidR="00CA0924" w:rsidRPr="00F4518A">
              <w:rPr>
                <w:strike/>
              </w:rPr>
              <w:t>[</w:t>
            </w:r>
            <w:r w:rsidRPr="00F4518A">
              <w:rPr>
                <w:strike/>
              </w:rPr>
              <w:t>……] κύκλος εργασιών:</w:t>
            </w:r>
            <w:r w:rsidR="00CA0924" w:rsidRPr="00F4518A">
              <w:rPr>
                <w:strike/>
              </w:rPr>
              <w:t xml:space="preserve"> </w:t>
            </w:r>
            <w:r w:rsidRPr="00F4518A">
              <w:rPr>
                <w:strike/>
              </w:rPr>
              <w:t>[……][…]</w:t>
            </w:r>
            <w:r w:rsidR="00CA0924" w:rsidRPr="00F4518A">
              <w:rPr>
                <w:strike/>
              </w:rPr>
              <w:t xml:space="preserve"> </w:t>
            </w:r>
            <w:r w:rsidRPr="00F4518A">
              <w:rPr>
                <w:strike/>
              </w:rPr>
              <w:t>νόμισμα</w:t>
            </w:r>
          </w:p>
          <w:p w:rsidR="00E00AB5" w:rsidRPr="00F4518A" w:rsidRDefault="00E00AB5" w:rsidP="00AF7AB1">
            <w:pPr>
              <w:widowControl w:val="0"/>
              <w:suppressAutoHyphens w:val="0"/>
              <w:spacing w:after="0"/>
              <w:ind w:firstLine="0"/>
              <w:rPr>
                <w:strike/>
              </w:rPr>
            </w:pPr>
            <w:r w:rsidRPr="00F4518A">
              <w:rPr>
                <w:strike/>
              </w:rPr>
              <w:t>έτος: [……] κύκλος εργασιών:</w:t>
            </w:r>
            <w:r w:rsidR="00CA0924" w:rsidRPr="00F4518A">
              <w:rPr>
                <w:strike/>
              </w:rPr>
              <w:t xml:space="preserve"> </w:t>
            </w:r>
            <w:r w:rsidRPr="00F4518A">
              <w:rPr>
                <w:strike/>
              </w:rPr>
              <w:t>[……][…]</w:t>
            </w:r>
            <w:r w:rsidR="00CA0924" w:rsidRPr="00F4518A">
              <w:rPr>
                <w:strike/>
              </w:rPr>
              <w:t xml:space="preserve"> </w:t>
            </w:r>
            <w:r w:rsidRPr="00F4518A">
              <w:rPr>
                <w:strike/>
              </w:rPr>
              <w:t>νόμισμα</w:t>
            </w:r>
          </w:p>
          <w:p w:rsidR="00E00AB5" w:rsidRPr="00F4518A" w:rsidRDefault="00E00AB5" w:rsidP="00AF7AB1">
            <w:pPr>
              <w:widowControl w:val="0"/>
              <w:suppressAutoHyphens w:val="0"/>
              <w:spacing w:after="0"/>
              <w:ind w:firstLine="0"/>
              <w:rPr>
                <w:strike/>
              </w:rPr>
            </w:pPr>
            <w:r w:rsidRPr="00F4518A">
              <w:rPr>
                <w:strike/>
              </w:rPr>
              <w:t>έτος: [……] κύκλος εργασιών:</w:t>
            </w:r>
            <w:r w:rsidR="00CA0924" w:rsidRPr="00F4518A">
              <w:rPr>
                <w:strike/>
                <w:lang w:val="en-US"/>
              </w:rPr>
              <w:t xml:space="preserve"> </w:t>
            </w:r>
            <w:r w:rsidRPr="00F4518A">
              <w:rPr>
                <w:strike/>
              </w:rPr>
              <w:t>[……][…]</w:t>
            </w:r>
            <w:r w:rsidR="00CA0924" w:rsidRPr="00F4518A">
              <w:rPr>
                <w:strike/>
                <w:lang w:val="en-US"/>
              </w:rPr>
              <w:t xml:space="preserve"> </w:t>
            </w:r>
            <w:r w:rsidRPr="00F4518A">
              <w:rPr>
                <w:strike/>
              </w:rPr>
              <w:t>νόμισμα</w:t>
            </w:r>
          </w:p>
          <w:p w:rsidR="00E00AB5" w:rsidRPr="00F4518A" w:rsidRDefault="00E00AB5" w:rsidP="00AF7AB1">
            <w:pPr>
              <w:widowControl w:val="0"/>
              <w:suppressAutoHyphens w:val="0"/>
              <w:spacing w:after="0"/>
              <w:ind w:firstLine="0"/>
              <w:rPr>
                <w:strike/>
              </w:rPr>
            </w:pPr>
          </w:p>
          <w:p w:rsidR="00E00AB5" w:rsidRPr="00F4518A" w:rsidRDefault="00E00AB5" w:rsidP="00AF7AB1">
            <w:pPr>
              <w:widowControl w:val="0"/>
              <w:suppressAutoHyphens w:val="0"/>
              <w:spacing w:after="0"/>
              <w:ind w:firstLine="0"/>
              <w:rPr>
                <w:strike/>
              </w:rPr>
            </w:pPr>
          </w:p>
          <w:p w:rsidR="00E00AB5" w:rsidRPr="00F4518A" w:rsidRDefault="00E00AB5" w:rsidP="00AF7AB1">
            <w:pPr>
              <w:widowControl w:val="0"/>
              <w:suppressAutoHyphens w:val="0"/>
              <w:spacing w:after="0"/>
              <w:ind w:firstLine="0"/>
              <w:rPr>
                <w:strike/>
              </w:rPr>
            </w:pPr>
          </w:p>
          <w:p w:rsidR="004A40BE" w:rsidRPr="00F4518A" w:rsidRDefault="004A40BE" w:rsidP="00AF7AB1">
            <w:pPr>
              <w:widowControl w:val="0"/>
              <w:suppressAutoHyphens w:val="0"/>
              <w:spacing w:after="0"/>
              <w:ind w:firstLine="0"/>
              <w:rPr>
                <w:strike/>
              </w:rPr>
            </w:pPr>
          </w:p>
          <w:p w:rsidR="004A40BE" w:rsidRPr="00F4518A" w:rsidRDefault="004A40BE" w:rsidP="00AF7AB1">
            <w:pPr>
              <w:widowControl w:val="0"/>
              <w:suppressAutoHyphens w:val="0"/>
              <w:spacing w:after="0"/>
              <w:ind w:firstLine="0"/>
              <w:rPr>
                <w:strike/>
              </w:rPr>
            </w:pPr>
          </w:p>
          <w:p w:rsidR="00E00AB5" w:rsidRPr="00F4518A" w:rsidRDefault="00E00AB5" w:rsidP="00AF7AB1">
            <w:pPr>
              <w:widowControl w:val="0"/>
              <w:suppressAutoHyphens w:val="0"/>
              <w:spacing w:after="0"/>
              <w:ind w:firstLine="0"/>
              <w:rPr>
                <w:strike/>
              </w:rPr>
            </w:pPr>
            <w:r w:rsidRPr="00F4518A">
              <w:rPr>
                <w:strike/>
              </w:rPr>
              <w:t>(αριθμός ετών, μέσος κύκλος εργασιών)</w:t>
            </w:r>
            <w:r w:rsidRPr="00F4518A">
              <w:rPr>
                <w:b/>
                <w:strike/>
              </w:rPr>
              <w:t>:</w:t>
            </w:r>
            <w:r w:rsidRPr="00F4518A">
              <w:rPr>
                <w:strike/>
              </w:rPr>
              <w:t xml:space="preserve"> </w:t>
            </w:r>
          </w:p>
          <w:p w:rsidR="00E00AB5" w:rsidRPr="00F4518A" w:rsidRDefault="00E00AB5" w:rsidP="00AF7AB1">
            <w:pPr>
              <w:widowControl w:val="0"/>
              <w:suppressAutoHyphens w:val="0"/>
              <w:spacing w:after="0"/>
              <w:ind w:firstLine="0"/>
              <w:rPr>
                <w:i/>
                <w:strike/>
              </w:rPr>
            </w:pPr>
            <w:r w:rsidRPr="00F4518A">
              <w:rPr>
                <w:strike/>
              </w:rPr>
              <w:t>[……],[……][…]</w:t>
            </w:r>
            <w:r w:rsidR="00CA0924" w:rsidRPr="00F4518A">
              <w:rPr>
                <w:strike/>
                <w:lang w:val="en-US"/>
              </w:rPr>
              <w:t xml:space="preserve"> </w:t>
            </w:r>
            <w:r w:rsidRPr="00F4518A">
              <w:rPr>
                <w:strike/>
              </w:rPr>
              <w:t>νόμισμα</w:t>
            </w:r>
          </w:p>
          <w:p w:rsidR="00E00AB5" w:rsidRPr="00F4518A" w:rsidRDefault="00E00AB5" w:rsidP="00AF7AB1">
            <w:pPr>
              <w:widowControl w:val="0"/>
              <w:suppressAutoHyphens w:val="0"/>
              <w:spacing w:after="0"/>
              <w:ind w:firstLine="0"/>
              <w:rPr>
                <w:i/>
                <w:strike/>
              </w:rPr>
            </w:pPr>
          </w:p>
          <w:p w:rsidR="00E00AB5" w:rsidRPr="00F4518A" w:rsidRDefault="00E00AB5" w:rsidP="00AF7AB1">
            <w:pPr>
              <w:widowControl w:val="0"/>
              <w:suppressAutoHyphens w:val="0"/>
              <w:spacing w:after="0"/>
              <w:ind w:firstLine="0"/>
              <w:rPr>
                <w:i/>
                <w:strike/>
              </w:rPr>
            </w:pPr>
          </w:p>
          <w:p w:rsidR="004A40BE" w:rsidRPr="00F4518A" w:rsidRDefault="004A40BE" w:rsidP="00AF7AB1">
            <w:pPr>
              <w:widowControl w:val="0"/>
              <w:suppressAutoHyphens w:val="0"/>
              <w:spacing w:after="0"/>
              <w:ind w:firstLine="0"/>
              <w:rPr>
                <w:i/>
                <w:strike/>
              </w:rPr>
            </w:pPr>
          </w:p>
          <w:p w:rsidR="00E00AB5" w:rsidRPr="00F4518A" w:rsidRDefault="00E00AB5" w:rsidP="00AF7AB1">
            <w:pPr>
              <w:widowControl w:val="0"/>
              <w:suppressAutoHyphens w:val="0"/>
              <w:spacing w:after="0"/>
              <w:ind w:firstLine="0"/>
              <w:rPr>
                <w:i/>
                <w:strike/>
              </w:rPr>
            </w:pPr>
            <w:r w:rsidRPr="00F4518A">
              <w:rPr>
                <w:i/>
                <w:strike/>
              </w:rPr>
              <w:t xml:space="preserve">(διαδικτυακή διεύθυνση, αρχή ή φορέας έκδοσης, επακριβή στοιχεία αναφοράς των εγγράφων): </w:t>
            </w:r>
          </w:p>
          <w:p w:rsidR="00E00AB5" w:rsidRPr="00F4518A" w:rsidRDefault="00E00AB5" w:rsidP="00AF7AB1">
            <w:pPr>
              <w:widowControl w:val="0"/>
              <w:suppressAutoHyphens w:val="0"/>
              <w:spacing w:after="0"/>
              <w:ind w:firstLine="0"/>
              <w:rPr>
                <w:strike/>
              </w:rPr>
            </w:pPr>
            <w:r w:rsidRPr="00F4518A">
              <w:rPr>
                <w:i/>
                <w:strike/>
              </w:rPr>
              <w:t>[……][……][……]</w:t>
            </w:r>
          </w:p>
        </w:tc>
      </w:tr>
      <w:tr w:rsidR="00E00AB5" w:rsidRPr="00F4518A"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4518A" w:rsidRDefault="00E00AB5" w:rsidP="00AF7AB1">
            <w:pPr>
              <w:widowControl w:val="0"/>
              <w:suppressAutoHyphens w:val="0"/>
              <w:spacing w:after="0"/>
              <w:ind w:firstLine="0"/>
              <w:rPr>
                <w:strike/>
              </w:rPr>
            </w:pPr>
            <w:r w:rsidRPr="00F4518A">
              <w:rPr>
                <w:strike/>
              </w:rPr>
              <w:t>3) Σε περίπτωση που οι πληροφορίες σχετικά με τον κύκλο εργασιών (γενικό ή ειδικό) δεν είναι δ</w:t>
            </w:r>
            <w:r w:rsidRPr="00F4518A">
              <w:rPr>
                <w:strike/>
              </w:rPr>
              <w:t>ι</w:t>
            </w:r>
            <w:r w:rsidRPr="00F4518A">
              <w:rPr>
                <w:strike/>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4518A" w:rsidRDefault="00E00AB5" w:rsidP="00AF7AB1">
            <w:pPr>
              <w:widowControl w:val="0"/>
              <w:suppressAutoHyphens w:val="0"/>
              <w:spacing w:after="0"/>
              <w:ind w:firstLine="0"/>
              <w:rPr>
                <w:strike/>
              </w:rPr>
            </w:pPr>
            <w:r w:rsidRPr="00F4518A">
              <w:rPr>
                <w:strike/>
              </w:rPr>
              <w:t>[…................................…]</w:t>
            </w:r>
          </w:p>
        </w:tc>
      </w:tr>
      <w:tr w:rsidR="00E00AB5" w:rsidRPr="00F4518A"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4518A" w:rsidRDefault="00E00AB5" w:rsidP="00AF7AB1">
            <w:pPr>
              <w:widowControl w:val="0"/>
              <w:suppressAutoHyphens w:val="0"/>
              <w:snapToGrid w:val="0"/>
              <w:spacing w:after="0"/>
              <w:ind w:firstLine="0"/>
              <w:rPr>
                <w:strike/>
              </w:rPr>
            </w:pPr>
            <w:r w:rsidRPr="00F4518A">
              <w:rPr>
                <w:strike/>
              </w:rPr>
              <w:t>4)Όσον αφορά τις χρηματοοικονομικές αναλογ</w:t>
            </w:r>
            <w:r w:rsidRPr="00F4518A">
              <w:rPr>
                <w:strike/>
              </w:rPr>
              <w:t>ί</w:t>
            </w:r>
            <w:r w:rsidRPr="00F4518A">
              <w:rPr>
                <w:strike/>
              </w:rPr>
              <w:t>ες</w:t>
            </w:r>
            <w:r w:rsidRPr="00F4518A">
              <w:rPr>
                <w:rStyle w:val="aa"/>
                <w:strike/>
              </w:rPr>
              <w:endnoteReference w:id="36"/>
            </w:r>
            <w:r w:rsidRPr="00F4518A">
              <w:rPr>
                <w:strike/>
              </w:rPr>
              <w:t xml:space="preserve"> που ορίζονται στη σχετική διακήρυξη ή στην πρόσκληση ή στα έγγραφα της σύμβασης, ο οικ</w:t>
            </w:r>
            <w:r w:rsidRPr="00F4518A">
              <w:rPr>
                <w:strike/>
              </w:rPr>
              <w:t>ο</w:t>
            </w:r>
            <w:r w:rsidRPr="00F4518A">
              <w:rPr>
                <w:strike/>
              </w:rPr>
              <w:t>νομικός φορέας δηλώνει ότι οι πραγματικές τιμές των απαιτούμενων αναλογιών έχουν ως εξής:</w:t>
            </w:r>
          </w:p>
          <w:p w:rsidR="00E00AB5" w:rsidRPr="00F4518A" w:rsidRDefault="00E00AB5" w:rsidP="00AF7AB1">
            <w:pPr>
              <w:widowControl w:val="0"/>
              <w:suppressAutoHyphens w:val="0"/>
              <w:snapToGrid w:val="0"/>
              <w:spacing w:after="0"/>
              <w:ind w:firstLine="0"/>
              <w:rPr>
                <w:strike/>
              </w:rPr>
            </w:pPr>
            <w:r w:rsidRPr="00F4518A">
              <w:rPr>
                <w:strike/>
              </w:rPr>
              <w:lastRenderedPageBreak/>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4518A" w:rsidRDefault="00E00AB5" w:rsidP="00AF7AB1">
            <w:pPr>
              <w:widowControl w:val="0"/>
              <w:suppressAutoHyphens w:val="0"/>
              <w:snapToGrid w:val="0"/>
              <w:spacing w:after="0"/>
              <w:ind w:firstLine="0"/>
              <w:rPr>
                <w:strike/>
              </w:rPr>
            </w:pPr>
            <w:r w:rsidRPr="00F4518A">
              <w:rPr>
                <w:strike/>
              </w:rPr>
              <w:lastRenderedPageBreak/>
              <w:t xml:space="preserve">(προσδιορισμός της απαιτούμενης αναλογίας-αναλογία μεταξύ </w:t>
            </w:r>
            <w:r w:rsidRPr="00F4518A">
              <w:rPr>
                <w:strike/>
                <w:lang w:val="en-US"/>
              </w:rPr>
              <w:t>x</w:t>
            </w:r>
            <w:r w:rsidRPr="00F4518A">
              <w:rPr>
                <w:strike/>
              </w:rPr>
              <w:t xml:space="preserve"> και </w:t>
            </w:r>
            <w:r w:rsidRPr="00F4518A">
              <w:rPr>
                <w:strike/>
                <w:lang w:val="en-US"/>
              </w:rPr>
              <w:t>y</w:t>
            </w:r>
            <w:r w:rsidRPr="00F4518A">
              <w:rPr>
                <w:rStyle w:val="aa"/>
                <w:strike/>
                <w:lang w:val="en-US"/>
              </w:rPr>
              <w:endnoteReference w:id="37"/>
            </w:r>
            <w:r w:rsidRPr="00F4518A">
              <w:rPr>
                <w:strike/>
              </w:rPr>
              <w:t xml:space="preserve"> -και η αντίστοιχη αξία)</w:t>
            </w:r>
          </w:p>
          <w:p w:rsidR="00E00AB5" w:rsidRPr="00F4518A" w:rsidRDefault="00E00AB5" w:rsidP="00AF7AB1">
            <w:pPr>
              <w:widowControl w:val="0"/>
              <w:suppressAutoHyphens w:val="0"/>
              <w:snapToGrid w:val="0"/>
              <w:spacing w:after="0"/>
              <w:ind w:firstLine="0"/>
              <w:rPr>
                <w:strike/>
              </w:rPr>
            </w:pPr>
          </w:p>
          <w:p w:rsidR="00E00AB5" w:rsidRPr="00F4518A" w:rsidRDefault="00E00AB5" w:rsidP="00AF7AB1">
            <w:pPr>
              <w:widowControl w:val="0"/>
              <w:suppressAutoHyphens w:val="0"/>
              <w:snapToGrid w:val="0"/>
              <w:spacing w:after="0"/>
              <w:ind w:firstLine="0"/>
              <w:rPr>
                <w:strike/>
              </w:rPr>
            </w:pPr>
          </w:p>
          <w:p w:rsidR="004A40BE" w:rsidRPr="00F4518A" w:rsidRDefault="004A40BE" w:rsidP="00AF7AB1">
            <w:pPr>
              <w:widowControl w:val="0"/>
              <w:suppressAutoHyphens w:val="0"/>
              <w:snapToGrid w:val="0"/>
              <w:spacing w:after="0"/>
              <w:ind w:firstLine="0"/>
              <w:rPr>
                <w:i/>
                <w:strike/>
              </w:rPr>
            </w:pPr>
          </w:p>
          <w:p w:rsidR="00E00AB5" w:rsidRPr="00F4518A" w:rsidRDefault="00E00AB5" w:rsidP="00AF7AB1">
            <w:pPr>
              <w:widowControl w:val="0"/>
              <w:suppressAutoHyphens w:val="0"/>
              <w:snapToGrid w:val="0"/>
              <w:spacing w:after="0"/>
              <w:ind w:firstLine="0"/>
              <w:rPr>
                <w:i/>
                <w:strike/>
              </w:rPr>
            </w:pPr>
            <w:r w:rsidRPr="00F4518A">
              <w:rPr>
                <w:i/>
                <w:strike/>
              </w:rPr>
              <w:lastRenderedPageBreak/>
              <w:t xml:space="preserve">(διαδικτυακή διεύθυνση, αρχή ή φορέας έκδοσης, επακριβή στοιχεία αναφοράς των εγγράφων): </w:t>
            </w:r>
          </w:p>
          <w:p w:rsidR="00E00AB5" w:rsidRPr="00F4518A" w:rsidRDefault="00E00AB5" w:rsidP="00AF7AB1">
            <w:pPr>
              <w:widowControl w:val="0"/>
              <w:suppressAutoHyphens w:val="0"/>
              <w:snapToGrid w:val="0"/>
              <w:spacing w:after="0"/>
              <w:ind w:firstLine="0"/>
              <w:rPr>
                <w:strike/>
              </w:rPr>
            </w:pPr>
            <w:r w:rsidRPr="00F4518A">
              <w:rPr>
                <w:i/>
                <w:strike/>
              </w:rPr>
              <w:t>[……][……][……]</w:t>
            </w:r>
          </w:p>
        </w:tc>
      </w:tr>
      <w:tr w:rsidR="00E00AB5" w:rsidRPr="00E75AF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pacing w:after="0"/>
              <w:ind w:firstLine="0"/>
              <w:rPr>
                <w:rStyle w:val="NormalBoldChar"/>
                <w:rFonts w:eastAsia="Calibri"/>
                <w:b w:val="0"/>
                <w:i/>
                <w:strike/>
                <w:sz w:val="22"/>
              </w:rPr>
            </w:pPr>
            <w:r w:rsidRPr="00E75AF9">
              <w:rPr>
                <w:strike/>
              </w:rPr>
              <w:lastRenderedPageBreak/>
              <w:t xml:space="preserve">5) Το ασφαλισμένο ποσό στην </w:t>
            </w:r>
            <w:r w:rsidRPr="00E75AF9">
              <w:rPr>
                <w:b/>
                <w:strike/>
              </w:rPr>
              <w:t>ασφαλιστική κ</w:t>
            </w:r>
            <w:r w:rsidRPr="00E75AF9">
              <w:rPr>
                <w:b/>
                <w:strike/>
              </w:rPr>
              <w:t>ά</w:t>
            </w:r>
            <w:r w:rsidRPr="00E75AF9">
              <w:rPr>
                <w:b/>
                <w:strike/>
              </w:rPr>
              <w:t>λυψη επαγγελματικών κινδύνων</w:t>
            </w:r>
            <w:r w:rsidRPr="00E75AF9">
              <w:rPr>
                <w:strike/>
              </w:rPr>
              <w:t xml:space="preserve"> του οικονομικού φορέα είναι το εξής:</w:t>
            </w:r>
          </w:p>
          <w:p w:rsidR="00E00AB5" w:rsidRPr="00E75AF9" w:rsidRDefault="00E00AB5" w:rsidP="00AF7AB1">
            <w:pPr>
              <w:widowControl w:val="0"/>
              <w:suppressAutoHyphens w:val="0"/>
              <w:spacing w:after="0"/>
              <w:ind w:firstLine="0"/>
              <w:rPr>
                <w:strike/>
              </w:rPr>
            </w:pPr>
            <w:r w:rsidRPr="00E75AF9">
              <w:rPr>
                <w:i/>
                <w:strike/>
              </w:rPr>
              <w:t>Εάν οι εν λόγω πληροφορίες διατίθενται ηλεκτρ</w:t>
            </w:r>
            <w:r w:rsidRPr="00E75AF9">
              <w:rPr>
                <w:i/>
                <w:strike/>
              </w:rPr>
              <w:t>ο</w:t>
            </w:r>
            <w:r w:rsidRPr="00E75AF9">
              <w:rPr>
                <w:i/>
                <w:strike/>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75AF9" w:rsidRDefault="00E00AB5" w:rsidP="00AF7AB1">
            <w:pPr>
              <w:widowControl w:val="0"/>
              <w:suppressAutoHyphens w:val="0"/>
              <w:spacing w:after="0"/>
              <w:ind w:firstLine="0"/>
              <w:rPr>
                <w:strike/>
              </w:rPr>
            </w:pPr>
            <w:r w:rsidRPr="00E75AF9">
              <w:rPr>
                <w:strike/>
              </w:rPr>
              <w:t>[……][…]νόμισμα</w:t>
            </w:r>
          </w:p>
          <w:p w:rsidR="00E00AB5" w:rsidRPr="00E75AF9" w:rsidRDefault="00E00AB5" w:rsidP="00AF7AB1">
            <w:pPr>
              <w:widowControl w:val="0"/>
              <w:suppressAutoHyphens w:val="0"/>
              <w:spacing w:after="0"/>
              <w:ind w:firstLine="0"/>
              <w:rPr>
                <w:strike/>
              </w:rPr>
            </w:pPr>
          </w:p>
          <w:p w:rsidR="004A40BE" w:rsidRPr="00E75AF9" w:rsidRDefault="004A40BE" w:rsidP="00AF7AB1">
            <w:pPr>
              <w:widowControl w:val="0"/>
              <w:suppressAutoHyphens w:val="0"/>
              <w:spacing w:after="0"/>
              <w:ind w:firstLine="0"/>
              <w:rPr>
                <w:i/>
                <w:strike/>
              </w:rPr>
            </w:pPr>
          </w:p>
          <w:p w:rsidR="00E00AB5" w:rsidRPr="00E75AF9" w:rsidRDefault="00E00AB5" w:rsidP="00AF7AB1">
            <w:pPr>
              <w:widowControl w:val="0"/>
              <w:suppressAutoHyphens w:val="0"/>
              <w:spacing w:after="0"/>
              <w:ind w:firstLine="0"/>
              <w:rPr>
                <w:i/>
                <w:strike/>
              </w:rPr>
            </w:pPr>
            <w:r w:rsidRPr="00E75AF9">
              <w:rPr>
                <w:i/>
                <w:strike/>
              </w:rPr>
              <w:t xml:space="preserve">(διαδικτυακή διεύθυνση, αρχή ή φορέας έκδοσης, επακριβή στοιχεία αναφοράς των εγγράφων): </w:t>
            </w:r>
          </w:p>
          <w:p w:rsidR="00E00AB5" w:rsidRPr="00E75AF9" w:rsidRDefault="00E00AB5" w:rsidP="00AF7AB1">
            <w:pPr>
              <w:widowControl w:val="0"/>
              <w:suppressAutoHyphens w:val="0"/>
              <w:spacing w:after="0"/>
              <w:ind w:firstLine="0"/>
              <w:rPr>
                <w:strike/>
              </w:rPr>
            </w:pPr>
            <w:r w:rsidRPr="00E75AF9">
              <w:rPr>
                <w:i/>
                <w:strike/>
              </w:rPr>
              <w:t>[……][……][……]</w:t>
            </w:r>
          </w:p>
        </w:tc>
      </w:tr>
      <w:tr w:rsidR="00E00AB5" w:rsidRPr="00E75AF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pacing w:after="0"/>
              <w:ind w:firstLine="0"/>
              <w:rPr>
                <w:i/>
                <w:strike/>
              </w:rPr>
            </w:pPr>
            <w:r w:rsidRPr="00E75AF9">
              <w:rPr>
                <w:strike/>
              </w:rPr>
              <w:t xml:space="preserve">6) Όσον αφορά τις </w:t>
            </w:r>
            <w:r w:rsidRPr="00E75AF9">
              <w:rPr>
                <w:b/>
                <w:strike/>
              </w:rPr>
              <w:t>λοιπές οικονομικές ή</w:t>
            </w:r>
            <w:r w:rsidR="004A40BE" w:rsidRPr="00E75AF9">
              <w:rPr>
                <w:b/>
                <w:strike/>
              </w:rPr>
              <w:t xml:space="preserve"> χρηματ</w:t>
            </w:r>
            <w:r w:rsidR="004A40BE" w:rsidRPr="00E75AF9">
              <w:rPr>
                <w:b/>
                <w:strike/>
              </w:rPr>
              <w:t>ο</w:t>
            </w:r>
            <w:r w:rsidR="004A40BE" w:rsidRPr="00E75AF9">
              <w:rPr>
                <w:b/>
                <w:strike/>
              </w:rPr>
              <w:t>οικονομικές απαιτήσεις,</w:t>
            </w:r>
            <w:r w:rsidRPr="00E75AF9">
              <w:rPr>
                <w:strike/>
              </w:rPr>
              <w:t xml:space="preserve"> οι οποίες (ενδέχεται να) έχουν προσδιοριστεί στη σχετική διακήρυξη ή στην πρόσκληση ή στα έγγραφα της σύμβασης, ο οικ</w:t>
            </w:r>
            <w:r w:rsidRPr="00E75AF9">
              <w:rPr>
                <w:strike/>
              </w:rPr>
              <w:t>ο</w:t>
            </w:r>
            <w:r w:rsidRPr="00E75AF9">
              <w:rPr>
                <w:strike/>
              </w:rPr>
              <w:t>νομικός φορέας δηλώνει ότι:</w:t>
            </w:r>
          </w:p>
          <w:p w:rsidR="00E00AB5" w:rsidRPr="00E75AF9" w:rsidRDefault="00E00AB5" w:rsidP="00AF7AB1">
            <w:pPr>
              <w:widowControl w:val="0"/>
              <w:suppressAutoHyphens w:val="0"/>
              <w:spacing w:after="0"/>
              <w:ind w:firstLine="0"/>
              <w:rPr>
                <w:strike/>
              </w:rPr>
            </w:pPr>
            <w:r w:rsidRPr="00E75AF9">
              <w:rPr>
                <w:i/>
                <w:strike/>
              </w:rPr>
              <w:t xml:space="preserve">Εάν η σχετική τεκμηρίωση που </w:t>
            </w:r>
            <w:r w:rsidRPr="00E75AF9">
              <w:rPr>
                <w:b/>
                <w:i/>
                <w:strike/>
              </w:rPr>
              <w:t>ενδέχεται</w:t>
            </w:r>
            <w:r w:rsidRPr="00E75AF9">
              <w:rPr>
                <w:i/>
                <w:strike/>
              </w:rPr>
              <w:t xml:space="preserve"> να έχει προσδιοριστεί στη σχετική προκήρυξη ή στα έ</w:t>
            </w:r>
            <w:r w:rsidRPr="00E75AF9">
              <w:rPr>
                <w:i/>
                <w:strike/>
              </w:rPr>
              <w:t>γ</w:t>
            </w:r>
            <w:r w:rsidRPr="00E75AF9">
              <w:rPr>
                <w:i/>
                <w:strike/>
              </w:rPr>
              <w:t xml:space="preserve">γραφα της σύμβασης διατίθεται ηλεκτρονικά, </w:t>
            </w:r>
            <w:r w:rsidRPr="00E75AF9">
              <w:rPr>
                <w:i/>
                <w:strike/>
              </w:rPr>
              <w:t>α</w:t>
            </w:r>
            <w:r w:rsidRPr="00E75AF9">
              <w:rPr>
                <w:i/>
                <w:strike/>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75AF9" w:rsidRDefault="00E00AB5" w:rsidP="00AF7AB1">
            <w:pPr>
              <w:widowControl w:val="0"/>
              <w:suppressAutoHyphens w:val="0"/>
              <w:spacing w:after="0"/>
              <w:ind w:firstLine="0"/>
              <w:rPr>
                <w:strike/>
              </w:rPr>
            </w:pPr>
            <w:r w:rsidRPr="00E75AF9">
              <w:rPr>
                <w:strike/>
              </w:rPr>
              <w:t>[……..........]</w:t>
            </w:r>
          </w:p>
          <w:p w:rsidR="00E00AB5" w:rsidRPr="00E75AF9" w:rsidRDefault="00E00AB5" w:rsidP="00AF7AB1">
            <w:pPr>
              <w:widowControl w:val="0"/>
              <w:suppressAutoHyphens w:val="0"/>
              <w:spacing w:after="0"/>
              <w:ind w:firstLine="0"/>
              <w:rPr>
                <w:strike/>
              </w:rPr>
            </w:pPr>
          </w:p>
          <w:p w:rsidR="00E00AB5" w:rsidRPr="00E75AF9" w:rsidRDefault="00E00AB5" w:rsidP="00AF7AB1">
            <w:pPr>
              <w:widowControl w:val="0"/>
              <w:suppressAutoHyphens w:val="0"/>
              <w:spacing w:after="0"/>
              <w:ind w:firstLine="0"/>
              <w:rPr>
                <w:strike/>
              </w:rPr>
            </w:pPr>
          </w:p>
          <w:p w:rsidR="00E00AB5" w:rsidRPr="00E75AF9" w:rsidRDefault="00E00AB5" w:rsidP="00AF7AB1">
            <w:pPr>
              <w:widowControl w:val="0"/>
              <w:suppressAutoHyphens w:val="0"/>
              <w:spacing w:after="0"/>
              <w:ind w:firstLine="0"/>
              <w:rPr>
                <w:strike/>
              </w:rPr>
            </w:pPr>
          </w:p>
          <w:p w:rsidR="00E00AB5" w:rsidRPr="00E75AF9" w:rsidRDefault="00E00AB5" w:rsidP="00AF7AB1">
            <w:pPr>
              <w:widowControl w:val="0"/>
              <w:suppressAutoHyphens w:val="0"/>
              <w:spacing w:after="0"/>
              <w:ind w:firstLine="0"/>
              <w:rPr>
                <w:strike/>
              </w:rPr>
            </w:pPr>
          </w:p>
          <w:p w:rsidR="004A40BE" w:rsidRPr="00E75AF9" w:rsidRDefault="004A40BE" w:rsidP="00AF7AB1">
            <w:pPr>
              <w:widowControl w:val="0"/>
              <w:suppressAutoHyphens w:val="0"/>
              <w:spacing w:after="0"/>
              <w:ind w:firstLine="0"/>
              <w:rPr>
                <w:i/>
                <w:strike/>
              </w:rPr>
            </w:pPr>
          </w:p>
          <w:p w:rsidR="00E00AB5" w:rsidRPr="00E75AF9" w:rsidRDefault="00E00AB5" w:rsidP="00AF7AB1">
            <w:pPr>
              <w:widowControl w:val="0"/>
              <w:suppressAutoHyphens w:val="0"/>
              <w:spacing w:after="0"/>
              <w:ind w:firstLine="0"/>
              <w:rPr>
                <w:i/>
                <w:strike/>
              </w:rPr>
            </w:pPr>
            <w:r w:rsidRPr="00E75AF9">
              <w:rPr>
                <w:i/>
                <w:strike/>
              </w:rPr>
              <w:t xml:space="preserve">(διαδικτυακή διεύθυνση, αρχή ή φορέας έκδοσης, επακριβή στοιχεία αναφοράς των εγγράφων): </w:t>
            </w:r>
          </w:p>
          <w:p w:rsidR="00E00AB5" w:rsidRPr="00E75AF9" w:rsidRDefault="00E00AB5" w:rsidP="00AF7AB1">
            <w:pPr>
              <w:widowControl w:val="0"/>
              <w:suppressAutoHyphens w:val="0"/>
              <w:spacing w:after="0"/>
              <w:ind w:firstLine="0"/>
              <w:rPr>
                <w:strike/>
              </w:rPr>
            </w:pPr>
            <w:r w:rsidRPr="00E75AF9">
              <w:rPr>
                <w:i/>
                <w:strike/>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E75AF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pacing w:after="0"/>
              <w:ind w:firstLine="0"/>
              <w:rPr>
                <w:strike/>
              </w:rPr>
            </w:pPr>
            <w:r w:rsidRPr="00E75AF9">
              <w:rPr>
                <w:strike/>
              </w:rPr>
              <w:t xml:space="preserve">1α) Μόνο για τις </w:t>
            </w:r>
            <w:r w:rsidRPr="00E75AF9">
              <w:rPr>
                <w:b/>
                <w:i/>
                <w:strike/>
              </w:rPr>
              <w:t>δημόσιες συμβάσεις έργων</w:t>
            </w:r>
            <w:r w:rsidRPr="00E75AF9">
              <w:rPr>
                <w:strike/>
              </w:rPr>
              <w:t>:</w:t>
            </w:r>
          </w:p>
          <w:p w:rsidR="00E00AB5" w:rsidRPr="00E75AF9" w:rsidRDefault="00E00AB5" w:rsidP="00AF7AB1">
            <w:pPr>
              <w:widowControl w:val="0"/>
              <w:suppressAutoHyphens w:val="0"/>
              <w:spacing w:after="0"/>
              <w:ind w:firstLine="0"/>
              <w:rPr>
                <w:i/>
                <w:strike/>
              </w:rPr>
            </w:pPr>
            <w:r w:rsidRPr="00E75AF9">
              <w:rPr>
                <w:strike/>
              </w:rPr>
              <w:t>Κατά τη διάρκεια της περιόδου αναφοράς</w:t>
            </w:r>
            <w:r w:rsidRPr="00E75AF9">
              <w:rPr>
                <w:rStyle w:val="a5"/>
                <w:strike/>
                <w:vertAlign w:val="superscript"/>
              </w:rPr>
              <w:endnoteReference w:id="38"/>
            </w:r>
            <w:r w:rsidRPr="00E75AF9">
              <w:rPr>
                <w:strike/>
              </w:rPr>
              <w:t>, ο ο</w:t>
            </w:r>
            <w:r w:rsidRPr="00E75AF9">
              <w:rPr>
                <w:strike/>
              </w:rPr>
              <w:t>ι</w:t>
            </w:r>
            <w:r w:rsidRPr="00E75AF9">
              <w:rPr>
                <w:strike/>
              </w:rPr>
              <w:t xml:space="preserve">κονομικός φορέας έχει </w:t>
            </w:r>
            <w:r w:rsidRPr="00E75AF9">
              <w:rPr>
                <w:b/>
                <w:strike/>
              </w:rPr>
              <w:t>εκτελέσει τα ακόλουθα έ</w:t>
            </w:r>
            <w:r w:rsidRPr="00E75AF9">
              <w:rPr>
                <w:b/>
                <w:strike/>
              </w:rPr>
              <w:t>ρ</w:t>
            </w:r>
            <w:r w:rsidRPr="00E75AF9">
              <w:rPr>
                <w:b/>
                <w:strike/>
              </w:rPr>
              <w:t>γα του είδους που έχει προσδιοριστεί</w:t>
            </w:r>
            <w:r w:rsidRPr="00E75AF9">
              <w:rPr>
                <w:strike/>
              </w:rPr>
              <w:t>:</w:t>
            </w:r>
          </w:p>
          <w:p w:rsidR="004A40BE" w:rsidRPr="00E75AF9" w:rsidRDefault="004A40BE" w:rsidP="00AF7AB1">
            <w:pPr>
              <w:widowControl w:val="0"/>
              <w:suppressAutoHyphens w:val="0"/>
              <w:spacing w:after="0"/>
              <w:ind w:firstLine="0"/>
              <w:rPr>
                <w:i/>
                <w:strike/>
              </w:rPr>
            </w:pPr>
          </w:p>
          <w:p w:rsidR="00E00AB5" w:rsidRPr="00E75AF9" w:rsidRDefault="00E00AB5" w:rsidP="00AF7AB1">
            <w:pPr>
              <w:widowControl w:val="0"/>
              <w:suppressAutoHyphens w:val="0"/>
              <w:spacing w:after="0"/>
              <w:ind w:firstLine="0"/>
              <w:rPr>
                <w:strike/>
              </w:rPr>
            </w:pPr>
            <w:r w:rsidRPr="00E75AF9">
              <w:rPr>
                <w:i/>
                <w:strike/>
              </w:rPr>
              <w:t>Εάν η σχετική τεκμηρίωση όσον αφορά την καλή  εκτέλεση και ολοκλήρωση των σημαντικότερων ε</w:t>
            </w:r>
            <w:r w:rsidRPr="00E75AF9">
              <w:rPr>
                <w:i/>
                <w:strike/>
              </w:rPr>
              <w:t>ρ</w:t>
            </w:r>
            <w:r w:rsidRPr="00E75AF9">
              <w:rPr>
                <w:i/>
                <w:strike/>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75AF9" w:rsidRDefault="00E00AB5" w:rsidP="00AF7AB1">
            <w:pPr>
              <w:widowControl w:val="0"/>
              <w:suppressAutoHyphens w:val="0"/>
              <w:spacing w:after="0"/>
              <w:ind w:firstLine="0"/>
              <w:rPr>
                <w:strike/>
              </w:rPr>
            </w:pPr>
            <w:r w:rsidRPr="00E75AF9">
              <w:rPr>
                <w:strike/>
              </w:rPr>
              <w:t>Αριθμός ετών (η περίοδος αυτή προσδιορίζεται στη σχετική διακήρυξη ή στην πρόσκληση ή στα έγγραφα της σύμβασης που αναφέρονται στην δ</w:t>
            </w:r>
            <w:r w:rsidRPr="00E75AF9">
              <w:rPr>
                <w:strike/>
              </w:rPr>
              <w:t>ι</w:t>
            </w:r>
            <w:r w:rsidRPr="00E75AF9">
              <w:rPr>
                <w:strike/>
              </w:rPr>
              <w:t>ακήρυξη):</w:t>
            </w:r>
          </w:p>
          <w:p w:rsidR="00E00AB5" w:rsidRPr="00E75AF9" w:rsidRDefault="00E00AB5" w:rsidP="00AF7AB1">
            <w:pPr>
              <w:widowControl w:val="0"/>
              <w:suppressAutoHyphens w:val="0"/>
              <w:spacing w:after="0"/>
              <w:ind w:firstLine="0"/>
              <w:rPr>
                <w:strike/>
              </w:rPr>
            </w:pPr>
            <w:r w:rsidRPr="00E75AF9">
              <w:rPr>
                <w:strike/>
              </w:rPr>
              <w:t>[…]</w:t>
            </w:r>
          </w:p>
          <w:p w:rsidR="00E00AB5" w:rsidRPr="00E75AF9" w:rsidRDefault="00E00AB5" w:rsidP="00AF7AB1">
            <w:pPr>
              <w:widowControl w:val="0"/>
              <w:suppressAutoHyphens w:val="0"/>
              <w:spacing w:after="0"/>
              <w:ind w:firstLine="0"/>
              <w:rPr>
                <w:i/>
                <w:strike/>
              </w:rPr>
            </w:pPr>
            <w:r w:rsidRPr="00E75AF9">
              <w:rPr>
                <w:strike/>
              </w:rPr>
              <w:t>Έργα: [……]</w:t>
            </w:r>
          </w:p>
          <w:p w:rsidR="00E00AB5" w:rsidRPr="00E75AF9" w:rsidRDefault="00E00AB5" w:rsidP="00AF7AB1">
            <w:pPr>
              <w:widowControl w:val="0"/>
              <w:suppressAutoHyphens w:val="0"/>
              <w:spacing w:after="0"/>
              <w:ind w:firstLine="0"/>
              <w:rPr>
                <w:rFonts w:eastAsia="Calibri"/>
                <w:i/>
                <w:strike/>
              </w:rPr>
            </w:pPr>
            <w:r w:rsidRPr="00E75AF9">
              <w:rPr>
                <w:i/>
                <w:strike/>
              </w:rPr>
              <w:t>(διαδικτυακή διεύθυνση, αρχή ή φορέας έκδοσης, επακριβή στοιχεία αναφοράς των εγγράφων):</w:t>
            </w:r>
          </w:p>
          <w:p w:rsidR="00E00AB5" w:rsidRPr="00E75AF9" w:rsidRDefault="00E00AB5" w:rsidP="00AF7AB1">
            <w:pPr>
              <w:widowControl w:val="0"/>
              <w:suppressAutoHyphens w:val="0"/>
              <w:spacing w:after="0"/>
              <w:ind w:firstLine="0"/>
              <w:rPr>
                <w:strike/>
              </w:rPr>
            </w:pPr>
            <w:r w:rsidRPr="00E75AF9">
              <w:rPr>
                <w:rFonts w:eastAsia="Calibri"/>
                <w:i/>
                <w:strike/>
              </w:rPr>
              <w:t xml:space="preserve"> </w:t>
            </w:r>
            <w:r w:rsidRPr="00E75AF9">
              <w:rPr>
                <w:i/>
                <w:strike/>
              </w:rPr>
              <w:t>[……][……][……]</w:t>
            </w:r>
          </w:p>
        </w:tc>
      </w:tr>
      <w:tr w:rsidR="00E00AB5" w:rsidRPr="00E75AF9"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pacing w:after="0"/>
              <w:ind w:firstLine="0"/>
              <w:rPr>
                <w:strike/>
              </w:rPr>
            </w:pPr>
            <w:r w:rsidRPr="00E75AF9">
              <w:rPr>
                <w:strike/>
              </w:rPr>
              <w:t xml:space="preserve">1β) Μόνο για </w:t>
            </w:r>
            <w:r w:rsidRPr="00E75AF9">
              <w:rPr>
                <w:b/>
                <w:i/>
                <w:strike/>
              </w:rPr>
              <w:t>δημόσιες συμβάσεις προμηθειών και δημόσιες συμβάσεις υπηρεσιών</w:t>
            </w:r>
            <w:r w:rsidRPr="00E75AF9">
              <w:rPr>
                <w:strike/>
              </w:rPr>
              <w:t>:</w:t>
            </w:r>
          </w:p>
          <w:p w:rsidR="00E00AB5" w:rsidRPr="00E75AF9" w:rsidRDefault="00E00AB5" w:rsidP="00AF7AB1">
            <w:pPr>
              <w:widowControl w:val="0"/>
              <w:suppressAutoHyphens w:val="0"/>
              <w:spacing w:after="0"/>
              <w:ind w:firstLine="0"/>
              <w:rPr>
                <w:strike/>
              </w:rPr>
            </w:pPr>
            <w:r w:rsidRPr="00E75AF9">
              <w:rPr>
                <w:strike/>
              </w:rPr>
              <w:t>Κατά τη διάρκεια της περιόδου αναφοράς</w:t>
            </w:r>
            <w:r w:rsidRPr="00E75AF9">
              <w:rPr>
                <w:rStyle w:val="a5"/>
                <w:strike/>
                <w:vertAlign w:val="superscript"/>
              </w:rPr>
              <w:endnoteReference w:id="39"/>
            </w:r>
            <w:r w:rsidRPr="00E75AF9">
              <w:rPr>
                <w:strike/>
              </w:rPr>
              <w:t>, ο ο</w:t>
            </w:r>
            <w:r w:rsidRPr="00E75AF9">
              <w:rPr>
                <w:strike/>
              </w:rPr>
              <w:t>ι</w:t>
            </w:r>
            <w:r w:rsidRPr="00E75AF9">
              <w:rPr>
                <w:strike/>
              </w:rPr>
              <w:t xml:space="preserve">κονομικός φορέας έχει </w:t>
            </w:r>
            <w:r w:rsidRPr="00E75AF9">
              <w:rPr>
                <w:b/>
                <w:strike/>
              </w:rPr>
              <w:t>προβεί στις ακόλουθες κ</w:t>
            </w:r>
            <w:r w:rsidRPr="00E75AF9">
              <w:rPr>
                <w:b/>
                <w:strike/>
              </w:rPr>
              <w:t>υ</w:t>
            </w:r>
            <w:r w:rsidRPr="00E75AF9">
              <w:rPr>
                <w:b/>
                <w:strike/>
              </w:rPr>
              <w:t>ριότερες παραδόσεις αγαθών του είδους που έχει προσδιοριστεί ή έχει παράσχει τις ακόλουθες κ</w:t>
            </w:r>
            <w:r w:rsidRPr="00E75AF9">
              <w:rPr>
                <w:b/>
                <w:strike/>
              </w:rPr>
              <w:t>υ</w:t>
            </w:r>
            <w:r w:rsidRPr="00E75AF9">
              <w:rPr>
                <w:b/>
                <w:strike/>
              </w:rPr>
              <w:t>ριότερες υπηρεσίες του είδους που έχει προσδι</w:t>
            </w:r>
            <w:r w:rsidRPr="00E75AF9">
              <w:rPr>
                <w:b/>
                <w:strike/>
              </w:rPr>
              <w:t>ο</w:t>
            </w:r>
            <w:r w:rsidRPr="00E75AF9">
              <w:rPr>
                <w:b/>
                <w:strike/>
              </w:rPr>
              <w:t>ριστεί:</w:t>
            </w:r>
          </w:p>
          <w:p w:rsidR="00E00AB5" w:rsidRPr="00E75AF9" w:rsidRDefault="00E00AB5" w:rsidP="00AF7AB1">
            <w:pPr>
              <w:widowControl w:val="0"/>
              <w:suppressAutoHyphens w:val="0"/>
              <w:spacing w:after="0"/>
              <w:ind w:firstLine="0"/>
              <w:rPr>
                <w:strike/>
              </w:rPr>
            </w:pPr>
            <w:r w:rsidRPr="00E75AF9">
              <w:rPr>
                <w:strike/>
              </w:rPr>
              <w:t>Κατά τη σύνταξη του σχετικού καταλόγου αναφ</w:t>
            </w:r>
            <w:r w:rsidRPr="00E75AF9">
              <w:rPr>
                <w:strike/>
              </w:rPr>
              <w:t>έ</w:t>
            </w:r>
            <w:r w:rsidRPr="00E75AF9">
              <w:rPr>
                <w:strike/>
              </w:rPr>
              <w:t>ρετε τα ποσά, τις ημερομηνίες και τους παραλ</w:t>
            </w:r>
            <w:r w:rsidRPr="00E75AF9">
              <w:rPr>
                <w:strike/>
              </w:rPr>
              <w:t>ή</w:t>
            </w:r>
            <w:r w:rsidRPr="00E75AF9">
              <w:rPr>
                <w:strike/>
              </w:rPr>
              <w:lastRenderedPageBreak/>
              <w:t>πτες δημόσιους ή ιδιωτικούς</w:t>
            </w:r>
            <w:r w:rsidRPr="00E75AF9">
              <w:rPr>
                <w:rStyle w:val="a5"/>
                <w:strike/>
                <w:vertAlign w:val="superscript"/>
              </w:rPr>
              <w:endnoteReference w:id="40"/>
            </w:r>
            <w:r w:rsidRPr="00E75AF9">
              <w:rPr>
                <w:strike/>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75AF9" w:rsidRDefault="00E00AB5" w:rsidP="00AF7AB1">
            <w:pPr>
              <w:widowControl w:val="0"/>
              <w:suppressAutoHyphens w:val="0"/>
              <w:spacing w:after="0"/>
              <w:ind w:firstLine="0"/>
              <w:rPr>
                <w:strike/>
              </w:rPr>
            </w:pPr>
            <w:r w:rsidRPr="00E75AF9">
              <w:rPr>
                <w:strike/>
              </w:rPr>
              <w:lastRenderedPageBreak/>
              <w:t>Αριθμός ετών (η περίοδος αυτή προσδιορίζεται στη σχετική διακήρυξη ή στην πρόσκληση ή στα έγγραφα της σύμβασης που αναφέρονται στην δ</w:t>
            </w:r>
            <w:r w:rsidRPr="00E75AF9">
              <w:rPr>
                <w:strike/>
              </w:rPr>
              <w:t>ι</w:t>
            </w:r>
            <w:r w:rsidRPr="00E75AF9">
              <w:rPr>
                <w:strike/>
              </w:rPr>
              <w:t xml:space="preserve">ακήρυξη): </w:t>
            </w:r>
          </w:p>
          <w:p w:rsidR="00E00AB5" w:rsidRPr="00E75AF9" w:rsidRDefault="00E00AB5" w:rsidP="00AF7AB1">
            <w:pPr>
              <w:widowControl w:val="0"/>
              <w:suppressAutoHyphens w:val="0"/>
              <w:spacing w:after="0"/>
              <w:ind w:firstLine="0"/>
              <w:rPr>
                <w:strike/>
                <w:sz w:val="14"/>
                <w:szCs w:val="14"/>
              </w:rPr>
            </w:pPr>
            <w:r w:rsidRPr="00E75AF9">
              <w:rPr>
                <w:strike/>
              </w:rPr>
              <w:t>[…...........]</w:t>
            </w:r>
          </w:p>
          <w:tbl>
            <w:tblPr>
              <w:tblW w:w="0" w:type="auto"/>
              <w:tblLayout w:type="fixed"/>
              <w:tblLook w:val="0000" w:firstRow="0" w:lastRow="0" w:firstColumn="0" w:lastColumn="0" w:noHBand="0" w:noVBand="0"/>
            </w:tblPr>
            <w:tblGrid>
              <w:gridCol w:w="1057"/>
              <w:gridCol w:w="1052"/>
              <w:gridCol w:w="1052"/>
              <w:gridCol w:w="1155"/>
            </w:tblGrid>
            <w:tr w:rsidR="00E00AB5" w:rsidRPr="00E75AF9">
              <w:tc>
                <w:tcPr>
                  <w:tcW w:w="1057"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pacing w:after="0"/>
                    <w:ind w:firstLine="0"/>
                    <w:rPr>
                      <w:strike/>
                      <w:sz w:val="14"/>
                      <w:szCs w:val="14"/>
                    </w:rPr>
                  </w:pPr>
                  <w:r w:rsidRPr="00E75AF9">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pacing w:after="0"/>
                    <w:ind w:firstLine="0"/>
                    <w:rPr>
                      <w:strike/>
                      <w:sz w:val="14"/>
                      <w:szCs w:val="14"/>
                    </w:rPr>
                  </w:pPr>
                  <w:r w:rsidRPr="00E75AF9">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pacing w:after="0"/>
                    <w:ind w:firstLine="0"/>
                    <w:rPr>
                      <w:strike/>
                      <w:sz w:val="14"/>
                      <w:szCs w:val="14"/>
                    </w:rPr>
                  </w:pPr>
                  <w:r w:rsidRPr="00E75AF9">
                    <w:rPr>
                      <w:strike/>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E75AF9" w:rsidRDefault="00E00AB5" w:rsidP="00AF7AB1">
                  <w:pPr>
                    <w:widowControl w:val="0"/>
                    <w:suppressAutoHyphens w:val="0"/>
                    <w:spacing w:after="0"/>
                    <w:ind w:firstLine="0"/>
                    <w:rPr>
                      <w:strike/>
                    </w:rPr>
                  </w:pPr>
                  <w:r w:rsidRPr="00E75AF9">
                    <w:rPr>
                      <w:strike/>
                      <w:sz w:val="14"/>
                      <w:szCs w:val="14"/>
                    </w:rPr>
                    <w:t>παραλήπτες</w:t>
                  </w:r>
                </w:p>
              </w:tc>
            </w:tr>
            <w:tr w:rsidR="00E00AB5" w:rsidRPr="00E75AF9">
              <w:tc>
                <w:tcPr>
                  <w:tcW w:w="1057"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E00AB5" w:rsidRPr="00E75AF9" w:rsidRDefault="00E00AB5" w:rsidP="00AF7AB1">
                  <w:pPr>
                    <w:widowControl w:val="0"/>
                    <w:suppressAutoHyphens w:val="0"/>
                    <w:snapToGrid w:val="0"/>
                    <w:spacing w:after="0"/>
                    <w:rPr>
                      <w:strike/>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Pr="00E75AF9" w:rsidRDefault="00E00AB5" w:rsidP="00AF7AB1">
                  <w:pPr>
                    <w:widowControl w:val="0"/>
                    <w:suppressAutoHyphens w:val="0"/>
                    <w:snapToGrid w:val="0"/>
                    <w:spacing w:after="0"/>
                    <w:rPr>
                      <w:strike/>
                    </w:rPr>
                  </w:pPr>
                </w:p>
              </w:tc>
            </w:tr>
          </w:tbl>
          <w:p w:rsidR="00E00AB5" w:rsidRPr="00E75AF9" w:rsidRDefault="00E00AB5" w:rsidP="00AF7AB1">
            <w:pPr>
              <w:widowControl w:val="0"/>
              <w:suppressAutoHyphens w:val="0"/>
              <w:spacing w:after="0"/>
              <w:rPr>
                <w:strike/>
              </w:rPr>
            </w:pPr>
          </w:p>
        </w:tc>
      </w:tr>
      <w:tr w:rsidR="00E00AB5" w:rsidRPr="004C115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lastRenderedPageBreak/>
              <w:t>2) Ο οικονομικός φορέας μπορεί να χρησιμοποι</w:t>
            </w:r>
            <w:r w:rsidRPr="004C115B">
              <w:rPr>
                <w:strike/>
              </w:rPr>
              <w:t>ή</w:t>
            </w:r>
            <w:r w:rsidRPr="004C115B">
              <w:rPr>
                <w:strike/>
              </w:rPr>
              <w:t xml:space="preserve">σει το ακόλουθο </w:t>
            </w:r>
            <w:r w:rsidRPr="004C115B">
              <w:rPr>
                <w:b/>
                <w:strike/>
              </w:rPr>
              <w:t>τεχνικό προσωπικό ή τις ακ</w:t>
            </w:r>
            <w:r w:rsidRPr="004C115B">
              <w:rPr>
                <w:b/>
                <w:strike/>
              </w:rPr>
              <w:t>ό</w:t>
            </w:r>
            <w:r w:rsidRPr="004C115B">
              <w:rPr>
                <w:b/>
                <w:strike/>
              </w:rPr>
              <w:t>λουθες τεχνικές υπηρεσίες</w:t>
            </w:r>
            <w:r w:rsidRPr="004C115B">
              <w:rPr>
                <w:rStyle w:val="a5"/>
                <w:strike/>
                <w:vertAlign w:val="superscript"/>
              </w:rPr>
              <w:endnoteReference w:id="41"/>
            </w:r>
            <w:r w:rsidRPr="004C115B">
              <w:rPr>
                <w:strike/>
              </w:rPr>
              <w:t>, ιδίως τους υπεύθ</w:t>
            </w:r>
            <w:r w:rsidRPr="004C115B">
              <w:rPr>
                <w:strike/>
              </w:rPr>
              <w:t>υ</w:t>
            </w:r>
            <w:r w:rsidRPr="004C115B">
              <w:rPr>
                <w:strike/>
              </w:rPr>
              <w:t>νους για τον έλεγχο της ποιότητας:</w:t>
            </w:r>
          </w:p>
          <w:p w:rsidR="00E00AB5" w:rsidRPr="004C115B" w:rsidRDefault="00E00AB5" w:rsidP="00AF7AB1">
            <w:pPr>
              <w:widowControl w:val="0"/>
              <w:suppressAutoHyphens w:val="0"/>
              <w:spacing w:after="0"/>
              <w:ind w:firstLine="0"/>
              <w:rPr>
                <w:strike/>
              </w:rPr>
            </w:pPr>
            <w:r w:rsidRPr="004C115B">
              <w:rPr>
                <w:strike/>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w:t>
            </w:r>
          </w:p>
          <w:p w:rsidR="00E00AB5" w:rsidRPr="004C115B" w:rsidRDefault="00E00AB5" w:rsidP="00AF7AB1">
            <w:pPr>
              <w:widowControl w:val="0"/>
              <w:suppressAutoHyphens w:val="0"/>
              <w:spacing w:after="0"/>
              <w:ind w:firstLine="0"/>
              <w:rPr>
                <w:strike/>
              </w:rPr>
            </w:pPr>
          </w:p>
          <w:p w:rsidR="00E00AB5" w:rsidRPr="004C115B" w:rsidRDefault="00E00AB5" w:rsidP="00AF7AB1">
            <w:pPr>
              <w:widowControl w:val="0"/>
              <w:suppressAutoHyphens w:val="0"/>
              <w:spacing w:after="0"/>
              <w:ind w:firstLine="0"/>
              <w:rPr>
                <w:strike/>
              </w:rPr>
            </w:pPr>
          </w:p>
          <w:p w:rsidR="004A40BE" w:rsidRPr="004C115B" w:rsidRDefault="004A40BE" w:rsidP="00AF7AB1">
            <w:pPr>
              <w:widowControl w:val="0"/>
              <w:suppressAutoHyphens w:val="0"/>
              <w:spacing w:after="0"/>
              <w:ind w:firstLine="0"/>
              <w:rPr>
                <w:strike/>
              </w:rPr>
            </w:pPr>
          </w:p>
          <w:p w:rsidR="004A40BE" w:rsidRPr="004C115B" w:rsidRDefault="004A40BE" w:rsidP="00AF7AB1">
            <w:pPr>
              <w:widowControl w:val="0"/>
              <w:suppressAutoHyphens w:val="0"/>
              <w:spacing w:after="0"/>
              <w:ind w:firstLine="0"/>
              <w:rPr>
                <w:strike/>
              </w:rPr>
            </w:pPr>
          </w:p>
          <w:p w:rsidR="00E00AB5" w:rsidRPr="004C115B" w:rsidRDefault="00E00AB5" w:rsidP="00AF7AB1">
            <w:pPr>
              <w:widowControl w:val="0"/>
              <w:suppressAutoHyphens w:val="0"/>
              <w:spacing w:after="0"/>
              <w:ind w:firstLine="0"/>
              <w:rPr>
                <w:strike/>
              </w:rPr>
            </w:pPr>
            <w:r w:rsidRPr="004C115B">
              <w:rPr>
                <w:strike/>
              </w:rPr>
              <w:t>[……]</w:t>
            </w:r>
          </w:p>
        </w:tc>
      </w:tr>
      <w:tr w:rsidR="00E00AB5" w:rsidRPr="004C115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3) Ο οικονομικός φορέας χρησιμοποιεί τον ακ</w:t>
            </w:r>
            <w:r w:rsidRPr="004C115B">
              <w:rPr>
                <w:strike/>
              </w:rPr>
              <w:t>ό</w:t>
            </w:r>
            <w:r w:rsidRPr="004C115B">
              <w:rPr>
                <w:strike/>
              </w:rPr>
              <w:t xml:space="preserve">λουθο </w:t>
            </w:r>
            <w:r w:rsidRPr="004C115B">
              <w:rPr>
                <w:b/>
                <w:strike/>
              </w:rPr>
              <w:t>τεχνικό εξοπλισμό και λαμβάνει τα ακ</w:t>
            </w:r>
            <w:r w:rsidRPr="004C115B">
              <w:rPr>
                <w:b/>
                <w:strike/>
              </w:rPr>
              <w:t>ό</w:t>
            </w:r>
            <w:r w:rsidRPr="004C115B">
              <w:rPr>
                <w:b/>
                <w:strike/>
              </w:rPr>
              <w:t>λουθα μέτρα για την διασφάλιση της ποιότητας</w:t>
            </w:r>
            <w:r w:rsidRPr="004C115B">
              <w:rPr>
                <w:strike/>
              </w:rPr>
              <w:t xml:space="preserve"> και τα </w:t>
            </w:r>
            <w:r w:rsidRPr="004C115B">
              <w:rPr>
                <w:b/>
                <w:strike/>
              </w:rPr>
              <w:t>μέσα μελέτης και έρευνας</w:t>
            </w:r>
            <w:r w:rsidRPr="004C115B">
              <w:rPr>
                <w:strike/>
              </w:rPr>
              <w:t xml:space="preserve"> που διαθέτει ε</w:t>
            </w:r>
            <w:r w:rsidRPr="004C115B">
              <w:rPr>
                <w:strike/>
              </w:rPr>
              <w:t>ί</w:t>
            </w:r>
            <w:r w:rsidRPr="004C115B">
              <w:rPr>
                <w:strike/>
              </w:rP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w:t>
            </w:r>
          </w:p>
        </w:tc>
      </w:tr>
      <w:tr w:rsidR="00E00AB5" w:rsidRPr="004C115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 xml:space="preserve">4) Ο οικονομικός φορέας θα μπορεί να εφαρμόσει τα ακόλουθα συστήματα </w:t>
            </w:r>
            <w:r w:rsidRPr="004C115B">
              <w:rPr>
                <w:b/>
                <w:strike/>
              </w:rPr>
              <w:t>διαχείρισης της αλυσ</w:t>
            </w:r>
            <w:r w:rsidRPr="004C115B">
              <w:rPr>
                <w:b/>
                <w:strike/>
              </w:rPr>
              <w:t>ί</w:t>
            </w:r>
            <w:r w:rsidRPr="004C115B">
              <w:rPr>
                <w:b/>
                <w:strike/>
              </w:rPr>
              <w:t>δας εφοδιασμού</w:t>
            </w:r>
            <w:r w:rsidRPr="004C115B">
              <w:rPr>
                <w:strike/>
              </w:rPr>
              <w:t xml:space="preserve"> και ανίχνευσης κατά την εκτέλ</w:t>
            </w:r>
            <w:r w:rsidRPr="004C115B">
              <w:rPr>
                <w:strike/>
              </w:rPr>
              <w:t>ε</w:t>
            </w:r>
            <w:r w:rsidRPr="004C115B">
              <w:rPr>
                <w:strike/>
              </w:rP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w:t>
            </w:r>
          </w:p>
        </w:tc>
      </w:tr>
      <w:tr w:rsidR="00E00AB5" w:rsidRPr="004C115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b/>
                <w:i/>
                <w:strike/>
              </w:rPr>
              <w:t>5) Για σύνθετα προϊόντα ή υπηρεσίες που θα π</w:t>
            </w:r>
            <w:r w:rsidRPr="004C115B">
              <w:rPr>
                <w:b/>
                <w:i/>
                <w:strike/>
              </w:rPr>
              <w:t>α</w:t>
            </w:r>
            <w:r w:rsidRPr="004C115B">
              <w:rPr>
                <w:b/>
                <w:i/>
                <w:strike/>
              </w:rPr>
              <w:t>ρασχεθούν ή, κατ’ εξαίρεση, για προϊόντα ή υπ</w:t>
            </w:r>
            <w:r w:rsidRPr="004C115B">
              <w:rPr>
                <w:b/>
                <w:i/>
                <w:strike/>
              </w:rPr>
              <w:t>η</w:t>
            </w:r>
            <w:r w:rsidRPr="004C115B">
              <w:rPr>
                <w:b/>
                <w:i/>
                <w:strike/>
              </w:rPr>
              <w:t>ρεσίες που πρέπει να ανταποκρίνονται σε κ</w:t>
            </w:r>
            <w:r w:rsidRPr="004C115B">
              <w:rPr>
                <w:b/>
                <w:i/>
                <w:strike/>
              </w:rPr>
              <w:t>ά</w:t>
            </w:r>
            <w:r w:rsidRPr="004C115B">
              <w:rPr>
                <w:b/>
                <w:i/>
                <w:strike/>
              </w:rPr>
              <w:t>ποιον ιδιαίτερο σκοπό:</w:t>
            </w:r>
          </w:p>
          <w:p w:rsidR="00E00AB5" w:rsidRPr="004C115B" w:rsidRDefault="00E00AB5" w:rsidP="00AF7AB1">
            <w:pPr>
              <w:widowControl w:val="0"/>
              <w:suppressAutoHyphens w:val="0"/>
              <w:spacing w:after="0"/>
              <w:ind w:firstLine="0"/>
              <w:rPr>
                <w:strike/>
              </w:rPr>
            </w:pPr>
            <w:r w:rsidRPr="004C115B">
              <w:rPr>
                <w:strike/>
              </w:rPr>
              <w:t xml:space="preserve">Ο οικονομικός φορέας </w:t>
            </w:r>
            <w:r w:rsidRPr="004C115B">
              <w:rPr>
                <w:b/>
                <w:strike/>
              </w:rPr>
              <w:t>θα</w:t>
            </w:r>
            <w:r w:rsidRPr="004C115B">
              <w:rPr>
                <w:strike/>
              </w:rPr>
              <w:t xml:space="preserve"> επιτρέπει τη διενέργεια </w:t>
            </w:r>
            <w:r w:rsidRPr="004C115B">
              <w:rPr>
                <w:b/>
                <w:strike/>
              </w:rPr>
              <w:t>ελέγχων</w:t>
            </w:r>
            <w:r w:rsidRPr="004C115B">
              <w:rPr>
                <w:rStyle w:val="a5"/>
                <w:strike/>
                <w:vertAlign w:val="superscript"/>
              </w:rPr>
              <w:endnoteReference w:id="42"/>
            </w:r>
            <w:r w:rsidRPr="004C115B">
              <w:rPr>
                <w:strike/>
              </w:rPr>
              <w:t xml:space="preserve"> όσον αφορά το </w:t>
            </w:r>
            <w:r w:rsidRPr="004C115B">
              <w:rPr>
                <w:b/>
                <w:strike/>
              </w:rPr>
              <w:t>παραγωγικό δυναμικό</w:t>
            </w:r>
            <w:r w:rsidRPr="004C115B">
              <w:rPr>
                <w:strike/>
              </w:rPr>
              <w:t xml:space="preserve"> ή τις </w:t>
            </w:r>
            <w:r w:rsidRPr="004C115B">
              <w:rPr>
                <w:b/>
                <w:strike/>
              </w:rPr>
              <w:t>τεχνικές ικανότητες</w:t>
            </w:r>
            <w:r w:rsidRPr="004C115B">
              <w:rPr>
                <w:strike/>
              </w:rPr>
              <w:t xml:space="preserve"> του οικονομικού φορέα και, εφόσον κρίνεται αναγκαίο, όσον αφορά τα </w:t>
            </w:r>
            <w:r w:rsidRPr="004C115B">
              <w:rPr>
                <w:b/>
                <w:strike/>
              </w:rPr>
              <w:t>μέσα μελέτης και έρευνας</w:t>
            </w:r>
            <w:r w:rsidRPr="004C115B">
              <w:rPr>
                <w:strike/>
              </w:rPr>
              <w:t xml:space="preserve"> που αυτός διαθέτει κ</w:t>
            </w:r>
            <w:r w:rsidRPr="004C115B">
              <w:rPr>
                <w:strike/>
              </w:rPr>
              <w:t>α</w:t>
            </w:r>
            <w:r w:rsidRPr="004C115B">
              <w:rPr>
                <w:strike/>
              </w:rPr>
              <w:t xml:space="preserve">θώς και τα </w:t>
            </w:r>
            <w:r w:rsidRPr="004C115B">
              <w:rPr>
                <w:b/>
                <w:strike/>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C115B" w:rsidRDefault="00E00AB5" w:rsidP="00AF7AB1">
            <w:pPr>
              <w:widowControl w:val="0"/>
              <w:suppressAutoHyphens w:val="0"/>
              <w:snapToGrid w:val="0"/>
              <w:spacing w:after="0"/>
              <w:ind w:firstLine="0"/>
              <w:rPr>
                <w:strike/>
              </w:rPr>
            </w:pPr>
          </w:p>
          <w:p w:rsidR="00E00AB5" w:rsidRPr="004C115B" w:rsidRDefault="00E00AB5" w:rsidP="00AF7AB1">
            <w:pPr>
              <w:widowControl w:val="0"/>
              <w:suppressAutoHyphens w:val="0"/>
              <w:spacing w:after="0"/>
              <w:ind w:firstLine="0"/>
              <w:rPr>
                <w:strike/>
              </w:rPr>
            </w:pPr>
          </w:p>
          <w:p w:rsidR="00E00AB5" w:rsidRPr="004C115B" w:rsidRDefault="00E00AB5" w:rsidP="00AF7AB1">
            <w:pPr>
              <w:widowControl w:val="0"/>
              <w:suppressAutoHyphens w:val="0"/>
              <w:spacing w:after="0"/>
              <w:ind w:firstLine="0"/>
              <w:rPr>
                <w:strike/>
              </w:rPr>
            </w:pPr>
          </w:p>
          <w:p w:rsidR="004A40BE" w:rsidRPr="004C115B" w:rsidRDefault="004A40BE" w:rsidP="00AF7AB1">
            <w:pPr>
              <w:widowControl w:val="0"/>
              <w:suppressAutoHyphens w:val="0"/>
              <w:spacing w:after="0"/>
              <w:ind w:firstLine="0"/>
              <w:rPr>
                <w:strike/>
              </w:rPr>
            </w:pPr>
          </w:p>
          <w:p w:rsidR="00E00AB5" w:rsidRPr="004C115B" w:rsidRDefault="00E00AB5" w:rsidP="00AF7AB1">
            <w:pPr>
              <w:widowControl w:val="0"/>
              <w:suppressAutoHyphens w:val="0"/>
              <w:spacing w:after="0"/>
              <w:ind w:firstLine="0"/>
              <w:rPr>
                <w:strike/>
              </w:rPr>
            </w:pPr>
            <w:r w:rsidRPr="004C115B">
              <w:rPr>
                <w:strike/>
              </w:rPr>
              <w:t>[] Ναι [] Όχι</w:t>
            </w:r>
          </w:p>
        </w:tc>
      </w:tr>
      <w:tr w:rsidR="00E00AB5" w:rsidRPr="004C115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 xml:space="preserve">6) Οι ακόλουθοι </w:t>
            </w:r>
            <w:r w:rsidRPr="004C115B">
              <w:rPr>
                <w:b/>
                <w:strike/>
              </w:rPr>
              <w:t>τίτλοι σπουδών και επαγγελματ</w:t>
            </w:r>
            <w:r w:rsidRPr="004C115B">
              <w:rPr>
                <w:b/>
                <w:strike/>
              </w:rPr>
              <w:t>ι</w:t>
            </w:r>
            <w:r w:rsidRPr="004C115B">
              <w:rPr>
                <w:b/>
                <w:strike/>
              </w:rPr>
              <w:t>κών προσόντων</w:t>
            </w:r>
            <w:r w:rsidRPr="004C115B">
              <w:rPr>
                <w:strike/>
              </w:rPr>
              <w:t xml:space="preserve"> διατίθενται από:</w:t>
            </w:r>
          </w:p>
          <w:p w:rsidR="00E00AB5" w:rsidRPr="004C115B" w:rsidRDefault="00E00AB5" w:rsidP="00AF7AB1">
            <w:pPr>
              <w:widowControl w:val="0"/>
              <w:suppressAutoHyphens w:val="0"/>
              <w:spacing w:after="0"/>
              <w:ind w:firstLine="0"/>
              <w:rPr>
                <w:b/>
                <w:i/>
                <w:strike/>
              </w:rPr>
            </w:pPr>
            <w:r w:rsidRPr="004C115B">
              <w:rPr>
                <w:strike/>
              </w:rPr>
              <w:t>α) τον ίδιο τον πάροχο υπηρεσιών ή τον εργολάβο,</w:t>
            </w:r>
          </w:p>
          <w:p w:rsidR="00E00AB5" w:rsidRPr="004C115B" w:rsidRDefault="00E00AB5" w:rsidP="00AF7AB1">
            <w:pPr>
              <w:widowControl w:val="0"/>
              <w:suppressAutoHyphens w:val="0"/>
              <w:spacing w:after="0"/>
              <w:ind w:firstLine="0"/>
              <w:rPr>
                <w:strike/>
              </w:rPr>
            </w:pPr>
            <w:r w:rsidRPr="004C115B">
              <w:rPr>
                <w:b/>
                <w:i/>
                <w:strike/>
              </w:rPr>
              <w:t>και/ή</w:t>
            </w:r>
            <w:r w:rsidRPr="004C115B">
              <w:rPr>
                <w:strike/>
              </w:rPr>
              <w:t xml:space="preserve"> (ανάλογα με τις απαιτήσεις που ορίζονται στη σχετική πρόσκληση ή διακήρυξη ή στα έγγρ</w:t>
            </w:r>
            <w:r w:rsidRPr="004C115B">
              <w:rPr>
                <w:strike/>
              </w:rPr>
              <w:t>α</w:t>
            </w:r>
            <w:r w:rsidRPr="004C115B">
              <w:rPr>
                <w:strike/>
              </w:rPr>
              <w:t>φα της σύμβασης)</w:t>
            </w:r>
          </w:p>
          <w:p w:rsidR="00E00AB5" w:rsidRPr="004C115B" w:rsidRDefault="00E00AB5" w:rsidP="00AF7AB1">
            <w:pPr>
              <w:widowControl w:val="0"/>
              <w:suppressAutoHyphens w:val="0"/>
              <w:spacing w:after="0"/>
              <w:ind w:firstLine="0"/>
              <w:rPr>
                <w:strike/>
              </w:rPr>
            </w:pPr>
            <w:r w:rsidRPr="004C115B">
              <w:rPr>
                <w:strike/>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C115B" w:rsidRDefault="00E00AB5" w:rsidP="00AF7AB1">
            <w:pPr>
              <w:widowControl w:val="0"/>
              <w:suppressAutoHyphens w:val="0"/>
              <w:snapToGrid w:val="0"/>
              <w:spacing w:after="0"/>
              <w:ind w:firstLine="0"/>
              <w:rPr>
                <w:strike/>
              </w:rPr>
            </w:pPr>
          </w:p>
          <w:p w:rsidR="00E00AB5" w:rsidRPr="004C115B" w:rsidRDefault="00E00AB5" w:rsidP="00AF7AB1">
            <w:pPr>
              <w:widowControl w:val="0"/>
              <w:suppressAutoHyphens w:val="0"/>
              <w:spacing w:after="0"/>
              <w:ind w:firstLine="0"/>
              <w:rPr>
                <w:strike/>
              </w:rPr>
            </w:pPr>
          </w:p>
          <w:p w:rsidR="00E00AB5" w:rsidRPr="004C115B" w:rsidRDefault="00E00AB5" w:rsidP="00AF7AB1">
            <w:pPr>
              <w:widowControl w:val="0"/>
              <w:suppressAutoHyphens w:val="0"/>
              <w:spacing w:after="0"/>
              <w:ind w:firstLine="0"/>
              <w:rPr>
                <w:strike/>
              </w:rPr>
            </w:pPr>
            <w:r w:rsidRPr="004C115B">
              <w:rPr>
                <w:strike/>
              </w:rPr>
              <w:t>α)[......................................……]</w:t>
            </w:r>
          </w:p>
          <w:p w:rsidR="00E00AB5" w:rsidRPr="004C115B" w:rsidRDefault="00E00AB5" w:rsidP="00AF7AB1">
            <w:pPr>
              <w:widowControl w:val="0"/>
              <w:suppressAutoHyphens w:val="0"/>
              <w:spacing w:after="0"/>
              <w:ind w:firstLine="0"/>
              <w:rPr>
                <w:strike/>
              </w:rPr>
            </w:pPr>
          </w:p>
          <w:p w:rsidR="00E00AB5" w:rsidRPr="004C115B" w:rsidRDefault="00E00AB5" w:rsidP="00AF7AB1">
            <w:pPr>
              <w:widowControl w:val="0"/>
              <w:suppressAutoHyphens w:val="0"/>
              <w:spacing w:after="0"/>
              <w:ind w:firstLine="0"/>
              <w:rPr>
                <w:strike/>
              </w:rPr>
            </w:pPr>
          </w:p>
          <w:p w:rsidR="00E00AB5" w:rsidRPr="004C115B" w:rsidRDefault="00E00AB5" w:rsidP="00AF7AB1">
            <w:pPr>
              <w:widowControl w:val="0"/>
              <w:suppressAutoHyphens w:val="0"/>
              <w:spacing w:after="0"/>
              <w:ind w:firstLine="0"/>
              <w:rPr>
                <w:strike/>
              </w:rPr>
            </w:pPr>
          </w:p>
          <w:p w:rsidR="004A40BE" w:rsidRPr="004C115B" w:rsidRDefault="004A40BE" w:rsidP="00AF7AB1">
            <w:pPr>
              <w:widowControl w:val="0"/>
              <w:suppressAutoHyphens w:val="0"/>
              <w:spacing w:after="0"/>
              <w:ind w:firstLine="0"/>
              <w:rPr>
                <w:strike/>
              </w:rPr>
            </w:pPr>
          </w:p>
          <w:p w:rsidR="00E00AB5" w:rsidRPr="004C115B" w:rsidRDefault="00E00AB5" w:rsidP="00AF7AB1">
            <w:pPr>
              <w:widowControl w:val="0"/>
              <w:suppressAutoHyphens w:val="0"/>
              <w:spacing w:after="0"/>
              <w:ind w:firstLine="0"/>
              <w:rPr>
                <w:strike/>
              </w:rPr>
            </w:pPr>
            <w:r w:rsidRPr="004C115B">
              <w:rPr>
                <w:strike/>
              </w:rPr>
              <w:t>β) [……]</w:t>
            </w:r>
          </w:p>
        </w:tc>
      </w:tr>
      <w:tr w:rsidR="00E00AB5" w:rsidRPr="004C115B"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4C115B" w:rsidRDefault="00E00AB5" w:rsidP="00AF7AB1">
            <w:pPr>
              <w:widowControl w:val="0"/>
              <w:suppressAutoHyphens w:val="0"/>
              <w:spacing w:after="0"/>
              <w:ind w:firstLine="0"/>
            </w:pPr>
            <w:r w:rsidRPr="004C115B">
              <w:t xml:space="preserve">7) Ο οικονομικός φορέας θα μπορεί να εφαρμόζει τα ακόλουθα </w:t>
            </w:r>
            <w:r w:rsidRPr="004C115B">
              <w:rPr>
                <w:b/>
              </w:rPr>
              <w:t>μέτρα περιβαλλοντικής διαχείρισης</w:t>
            </w:r>
            <w:r w:rsidRPr="004C115B">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C115B" w:rsidRDefault="00E00AB5" w:rsidP="00AF7AB1">
            <w:pPr>
              <w:widowControl w:val="0"/>
              <w:suppressAutoHyphens w:val="0"/>
              <w:spacing w:after="0"/>
              <w:ind w:firstLine="0"/>
            </w:pPr>
            <w:r w:rsidRPr="004C115B">
              <w:t>[……]</w:t>
            </w:r>
          </w:p>
        </w:tc>
      </w:tr>
      <w:tr w:rsidR="00E00AB5" w:rsidRPr="004C115B"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lastRenderedPageBreak/>
              <w:t xml:space="preserve">8) Το </w:t>
            </w:r>
            <w:r w:rsidRPr="004C115B">
              <w:rPr>
                <w:b/>
                <w:bCs/>
                <w:strike/>
              </w:rPr>
              <w:t xml:space="preserve">μέσο ετήσιο εργατοϋπαλληλικό δυναμικό </w:t>
            </w:r>
            <w:r w:rsidRPr="004C115B">
              <w:rPr>
                <w:strike/>
              </w:rPr>
              <w:t>του οικονομικού φορέα και ο αριθμός των διευθ</w:t>
            </w:r>
            <w:r w:rsidRPr="004C115B">
              <w:rPr>
                <w:strike/>
              </w:rPr>
              <w:t>υ</w:t>
            </w:r>
            <w:r w:rsidRPr="004C115B">
              <w:rPr>
                <w:strike/>
              </w:rP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 xml:space="preserve">Έτος, μέσο ετήσιο εργατοϋπαλληλικό προσωπικό: </w:t>
            </w:r>
          </w:p>
          <w:p w:rsidR="00E00AB5" w:rsidRPr="004C115B" w:rsidRDefault="00E00AB5" w:rsidP="00AF7AB1">
            <w:pPr>
              <w:widowControl w:val="0"/>
              <w:suppressAutoHyphens w:val="0"/>
              <w:spacing w:after="0"/>
              <w:ind w:firstLine="0"/>
              <w:rPr>
                <w:strike/>
              </w:rPr>
            </w:pPr>
            <w:r w:rsidRPr="004C115B">
              <w:rPr>
                <w:strike/>
              </w:rPr>
              <w:t xml:space="preserve">[........], [.........] </w:t>
            </w:r>
          </w:p>
          <w:p w:rsidR="00E00AB5" w:rsidRPr="004C115B" w:rsidRDefault="00E00AB5" w:rsidP="00AF7AB1">
            <w:pPr>
              <w:widowControl w:val="0"/>
              <w:suppressAutoHyphens w:val="0"/>
              <w:spacing w:after="0"/>
              <w:ind w:firstLine="0"/>
              <w:rPr>
                <w:strike/>
              </w:rPr>
            </w:pPr>
            <w:r w:rsidRPr="004C115B">
              <w:rPr>
                <w:strike/>
              </w:rPr>
              <w:t xml:space="preserve">[........], [.........] </w:t>
            </w:r>
          </w:p>
          <w:p w:rsidR="00E00AB5" w:rsidRPr="004C115B" w:rsidRDefault="00E00AB5" w:rsidP="00AF7AB1">
            <w:pPr>
              <w:widowControl w:val="0"/>
              <w:suppressAutoHyphens w:val="0"/>
              <w:spacing w:after="0"/>
              <w:ind w:firstLine="0"/>
              <w:rPr>
                <w:strike/>
              </w:rPr>
            </w:pPr>
            <w:r w:rsidRPr="004C115B">
              <w:rPr>
                <w:strike/>
              </w:rPr>
              <w:t xml:space="preserve">[........], [.........] </w:t>
            </w:r>
          </w:p>
          <w:p w:rsidR="00E00AB5" w:rsidRPr="004C115B" w:rsidRDefault="00E00AB5" w:rsidP="00AF7AB1">
            <w:pPr>
              <w:widowControl w:val="0"/>
              <w:suppressAutoHyphens w:val="0"/>
              <w:spacing w:after="0"/>
              <w:ind w:firstLine="0"/>
              <w:rPr>
                <w:strike/>
              </w:rPr>
            </w:pPr>
            <w:r w:rsidRPr="004C115B">
              <w:rPr>
                <w:strike/>
              </w:rPr>
              <w:t>Έτος, αριθμός διευθυντικών στελεχών:</w:t>
            </w:r>
          </w:p>
          <w:p w:rsidR="00E00AB5" w:rsidRPr="004C115B" w:rsidRDefault="00E00AB5" w:rsidP="00AF7AB1">
            <w:pPr>
              <w:widowControl w:val="0"/>
              <w:suppressAutoHyphens w:val="0"/>
              <w:spacing w:after="0"/>
              <w:ind w:firstLine="0"/>
              <w:rPr>
                <w:strike/>
              </w:rPr>
            </w:pPr>
            <w:r w:rsidRPr="004C115B">
              <w:rPr>
                <w:strike/>
              </w:rPr>
              <w:t xml:space="preserve">[........], [.........] </w:t>
            </w:r>
          </w:p>
          <w:p w:rsidR="00E00AB5" w:rsidRPr="004C115B" w:rsidRDefault="00E00AB5" w:rsidP="00AF7AB1">
            <w:pPr>
              <w:widowControl w:val="0"/>
              <w:suppressAutoHyphens w:val="0"/>
              <w:spacing w:after="0"/>
              <w:ind w:firstLine="0"/>
              <w:rPr>
                <w:strike/>
              </w:rPr>
            </w:pPr>
            <w:r w:rsidRPr="004C115B">
              <w:rPr>
                <w:strike/>
              </w:rPr>
              <w:t xml:space="preserve">[........], [.........] </w:t>
            </w:r>
          </w:p>
          <w:p w:rsidR="00E00AB5" w:rsidRPr="004C115B" w:rsidRDefault="00E00AB5" w:rsidP="00AF7AB1">
            <w:pPr>
              <w:widowControl w:val="0"/>
              <w:suppressAutoHyphens w:val="0"/>
              <w:spacing w:after="0"/>
              <w:ind w:firstLine="0"/>
              <w:rPr>
                <w:strike/>
              </w:rPr>
            </w:pPr>
            <w:r w:rsidRPr="004C115B">
              <w:rPr>
                <w:strike/>
              </w:rPr>
              <w:t xml:space="preserve">[........], [.........] </w:t>
            </w:r>
          </w:p>
        </w:tc>
      </w:tr>
      <w:tr w:rsidR="00E00AB5" w:rsidRPr="004C115B" w:rsidTr="00E069BC">
        <w:trPr>
          <w:jc w:val="center"/>
        </w:trPr>
        <w:tc>
          <w:tcPr>
            <w:tcW w:w="4479" w:type="dxa"/>
            <w:tcBorders>
              <w:left w:val="single" w:sz="4" w:space="0" w:color="000000"/>
              <w:bottom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 xml:space="preserve">9) Ο οικονομικός φορέας θα έχει στη διάθεσή του τα ακόλουθα </w:t>
            </w:r>
            <w:r w:rsidRPr="004C115B">
              <w:rPr>
                <w:b/>
                <w:strike/>
              </w:rPr>
              <w:t>μηχανήματα, εγκαταστάσεις και τ</w:t>
            </w:r>
            <w:r w:rsidRPr="004C115B">
              <w:rPr>
                <w:b/>
                <w:strike/>
              </w:rPr>
              <w:t>ε</w:t>
            </w:r>
            <w:r w:rsidRPr="004C115B">
              <w:rPr>
                <w:b/>
                <w:strike/>
              </w:rPr>
              <w:t xml:space="preserve">χνικό εξοπλισμό </w:t>
            </w:r>
            <w:r w:rsidRPr="004C115B">
              <w:rPr>
                <w:strike/>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Pr="004C115B" w:rsidRDefault="00E00AB5" w:rsidP="00AF7AB1">
            <w:pPr>
              <w:widowControl w:val="0"/>
              <w:suppressAutoHyphens w:val="0"/>
              <w:spacing w:after="0"/>
              <w:ind w:firstLine="0"/>
              <w:rPr>
                <w:strike/>
              </w:rPr>
            </w:pPr>
            <w:r w:rsidRPr="004C115B">
              <w:rPr>
                <w:strike/>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10) Ο οικονομικός φορέας </w:t>
            </w:r>
            <w:r>
              <w:rPr>
                <w:b/>
              </w:rPr>
              <w:t>προτίθεται, να αναθ</w:t>
            </w:r>
            <w:r>
              <w:rPr>
                <w:b/>
              </w:rPr>
              <w:t>έ</w:t>
            </w:r>
            <w:r>
              <w:rPr>
                <w:b/>
              </w:rPr>
              <w:t>σει σε τρίτους υπό μορφή υπεργολαβίας</w:t>
            </w:r>
            <w:r w:rsidRPr="004A40BE">
              <w:rPr>
                <w:rStyle w:val="a5"/>
                <w:vertAlign w:val="superscript"/>
              </w:rPr>
              <w:endnoteReference w:id="43"/>
            </w:r>
            <w:r>
              <w:t xml:space="preserve"> το </w:t>
            </w:r>
            <w:r>
              <w:t>α</w:t>
            </w:r>
            <w:r>
              <w:t>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11) Για </w:t>
            </w:r>
            <w:r>
              <w:rPr>
                <w:b/>
                <w:i/>
              </w:rPr>
              <w:t xml:space="preserve">δημόσιες συμβάσεις προμηθειών </w:t>
            </w:r>
            <w:r>
              <w:t>:</w:t>
            </w:r>
          </w:p>
          <w:p w:rsidR="00E00AB5" w:rsidRDefault="00E00AB5" w:rsidP="00AF7AB1">
            <w:pPr>
              <w:widowControl w:val="0"/>
              <w:suppressAutoHyphens w:val="0"/>
              <w:spacing w:after="0"/>
              <w:ind w:firstLine="0"/>
            </w:pPr>
            <w:r>
              <w:t>Ο οικονομικός φορέας θα παράσχει τα απαιτούμ</w:t>
            </w:r>
            <w:r>
              <w:t>ε</w:t>
            </w:r>
            <w:r>
              <w:t>να δείγματα, περιγραφές ή φωτογραφίες των πρ</w:t>
            </w:r>
            <w:r>
              <w:t>ο</w:t>
            </w:r>
            <w:r>
              <w:t>ϊόντων που θα προμηθεύσει, τα οποία δεν χρει</w:t>
            </w:r>
            <w:r>
              <w:t>ά</w:t>
            </w:r>
            <w:r>
              <w:t>ζεται να συνοδεύονται από πιστοποιητικά γνησι</w:t>
            </w:r>
            <w:r>
              <w:t>ό</w:t>
            </w:r>
            <w:r>
              <w:t>τητας·</w:t>
            </w:r>
          </w:p>
          <w:p w:rsidR="00E00AB5" w:rsidRDefault="00E00AB5" w:rsidP="00AF7AB1">
            <w:pPr>
              <w:widowControl w:val="0"/>
              <w:suppressAutoHyphens w:val="0"/>
              <w:spacing w:after="0"/>
              <w:ind w:firstLine="0"/>
              <w:rPr>
                <w:i/>
              </w:rPr>
            </w:pPr>
            <w:r>
              <w:t>Κατά περίπτωση, ο οικονομικός φορέας δηλώνει περαιτέρω ότι θα προσκομίσει τα απαιτούμενα π</w:t>
            </w:r>
            <w:r>
              <w:t>ι</w:t>
            </w:r>
            <w:r>
              <w:t>στοποιητικά γνησιότητας.</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rPr>
                <w:i/>
              </w:rPr>
            </w:pPr>
            <w:r>
              <w:t>[] Ναι [] Όχι</w:t>
            </w: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12) Για </w:t>
            </w:r>
            <w:r>
              <w:rPr>
                <w:b/>
                <w:i/>
              </w:rPr>
              <w:t>δημόσιες συμβάσεις προμηθειών</w:t>
            </w:r>
            <w:r>
              <w:t>:</w:t>
            </w:r>
          </w:p>
          <w:p w:rsidR="00E00AB5" w:rsidRDefault="00E00AB5" w:rsidP="00AF7AB1">
            <w:pPr>
              <w:widowControl w:val="0"/>
              <w:suppressAutoHyphens w:val="0"/>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w:t>
            </w:r>
            <w:r>
              <w:t>υ</w:t>
            </w:r>
            <w:r>
              <w:t xml:space="preserve">πηρεσίες αναγνωρισμένων ικανοτήτων, με τα </w:t>
            </w:r>
            <w:r>
              <w:t>ο</w:t>
            </w:r>
            <w:r>
              <w:t>ποία βεβαιώνεται η καταλληλότητα των προϊ</w:t>
            </w:r>
            <w:r>
              <w:t>ό</w:t>
            </w:r>
            <w:r>
              <w:t>ντων, επαληθευόμενη με παραπομπές στις τεχν</w:t>
            </w:r>
            <w:r>
              <w:t>ι</w:t>
            </w:r>
            <w:r>
              <w:t>κές προδιαγραφές ή σε πρότυπα, και τα οποία ορ</w:t>
            </w:r>
            <w:r>
              <w:t>ί</w:t>
            </w:r>
            <w:r>
              <w:t>ζονται στη σχετική διακήρυξη ή στην πρόσκληση ή στα έγγραφα της σύμβασης που αναφέρονται στη διακήρυξη;</w:t>
            </w:r>
          </w:p>
          <w:p w:rsidR="00E00AB5" w:rsidRDefault="00E00AB5" w:rsidP="00AF7AB1">
            <w:pPr>
              <w:widowControl w:val="0"/>
              <w:suppressAutoHyphens w:val="0"/>
              <w:spacing w:after="0"/>
              <w:ind w:firstLine="0"/>
              <w:rPr>
                <w:i/>
              </w:rPr>
            </w:pPr>
            <w:r>
              <w:rPr>
                <w:b/>
              </w:rPr>
              <w:t>Εάν όχι</w:t>
            </w:r>
            <w:r>
              <w:t>, εξηγήστε τους λόγους και αναφέρετε ποια άλλα αποδεικτικά μέσα μπορούν να προσκομ</w:t>
            </w:r>
            <w:r>
              <w:t>ι</w:t>
            </w:r>
            <w:r>
              <w:t>στούν:</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bl>
    <w:p w:rsidR="008E495B" w:rsidRDefault="008E495B">
      <w:pPr>
        <w:suppressAutoHyphens w:val="0"/>
        <w:spacing w:after="0" w:line="240" w:lineRule="auto"/>
        <w:ind w:firstLine="0"/>
        <w:jc w:val="left"/>
        <w:rPr>
          <w:b/>
          <w:bCs/>
        </w:rPr>
      </w:pPr>
      <w:r>
        <w:rPr>
          <w:b/>
          <w:bCs/>
        </w:rPr>
        <w:br w:type="page"/>
      </w:r>
    </w:p>
    <w:p w:rsidR="00E00AB5" w:rsidRDefault="00E00AB5" w:rsidP="00AF7AB1">
      <w:pPr>
        <w:widowControl w:val="0"/>
        <w:suppressAutoHyphens w:val="0"/>
        <w:jc w:val="center"/>
        <w:rPr>
          <w:b/>
          <w:i/>
        </w:rPr>
      </w:pPr>
      <w:r>
        <w:rPr>
          <w:b/>
          <w:bCs/>
        </w:rPr>
        <w:lastRenderedPageBreak/>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color w:val="000000"/>
              </w:rPr>
              <w:t>Θα είναι σε θέση ο οικονομικός φορέας να πρ</w:t>
            </w:r>
            <w:r>
              <w:rPr>
                <w:color w:val="000000"/>
              </w:rPr>
              <w:t>ο</w:t>
            </w:r>
            <w:r>
              <w:rPr>
                <w:color w:val="000000"/>
              </w:rPr>
              <w:t xml:space="preserve">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w:t>
            </w:r>
            <w:r>
              <w:rPr>
                <w:color w:val="000000"/>
              </w:rPr>
              <w:t>ι</w:t>
            </w:r>
            <w:r>
              <w:rPr>
                <w:color w:val="000000"/>
              </w:rPr>
              <w:t xml:space="preserve">τούμενα </w:t>
            </w:r>
            <w:r>
              <w:rPr>
                <w:b/>
                <w:color w:val="000000"/>
              </w:rPr>
              <w:t xml:space="preserve">πρότυπα </w:t>
            </w:r>
            <w:r w:rsidRPr="00E00AB5">
              <w:rPr>
                <w:b/>
                <w:color w:val="000000"/>
              </w:rPr>
              <w:t>διασφάλισης ποιότητας</w:t>
            </w:r>
            <w:r>
              <w:rPr>
                <w:color w:val="000000"/>
              </w:rPr>
              <w:t>, σ</w:t>
            </w:r>
            <w:r>
              <w:rPr>
                <w:color w:val="000000"/>
              </w:rPr>
              <w:t>υ</w:t>
            </w:r>
            <w:r>
              <w:rPr>
                <w:color w:val="000000"/>
              </w:rPr>
              <w:t xml:space="preserve">μπεριλαμβανομένης της προσβασιμότητας για </w:t>
            </w:r>
            <w:r>
              <w:rPr>
                <w:color w:val="000000"/>
              </w:rPr>
              <w:t>ά</w:t>
            </w:r>
            <w:r>
              <w:rPr>
                <w:color w:val="000000"/>
              </w:rPr>
              <w:t>τομα με ειδικές ανάγκες;</w:t>
            </w:r>
          </w:p>
          <w:p w:rsidR="00E00AB5" w:rsidRDefault="00E00AB5" w:rsidP="00AF7AB1">
            <w:pPr>
              <w:widowControl w:val="0"/>
              <w:suppressAutoHyphens w:val="0"/>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w:t>
            </w:r>
            <w:r>
              <w:rPr>
                <w:color w:val="000000"/>
              </w:rPr>
              <w:t>ο</w:t>
            </w:r>
            <w:r>
              <w:rPr>
                <w:color w:val="000000"/>
              </w:rPr>
              <w:t>μιστούν όσον αφορά το σύστημα διασφάλισης ποιότητας:</w:t>
            </w:r>
          </w:p>
          <w:p w:rsidR="00E00AB5" w:rsidRDefault="00E00AB5" w:rsidP="00AF7AB1">
            <w:pPr>
              <w:widowControl w:val="0"/>
              <w:suppressAutoHyphens w:val="0"/>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Θα είναι σε θέση ο οικονομικός φορέας να πρ</w:t>
            </w:r>
            <w:r>
              <w:t>ο</w:t>
            </w:r>
            <w:r>
              <w:t xml:space="preserve">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w:t>
            </w:r>
            <w:r>
              <w:t>ι</w:t>
            </w:r>
            <w:r>
              <w:t xml:space="preserve">τούμενα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r>
              <w:rPr>
                <w:b/>
              </w:rPr>
              <w:t>Εάν όχι</w:t>
            </w:r>
            <w:r>
              <w:t>, εξηγήστε τους λόγους και διευκρινίστε ποια άλλα αποδεικτικά μέσα μπορούν να προσκ</w:t>
            </w:r>
            <w:r>
              <w:t>ο</w:t>
            </w:r>
            <w:r>
              <w:t xml:space="preserve">μιστούν όσον αφορά τα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firstRow="0" w:lastRow="0" w:firstColumn="0" w:lastColumn="0" w:noHBand="0" w:noVBand="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RPr="007E13A6"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7E13A6" w:rsidRDefault="00E00AB5" w:rsidP="00AF7AB1">
            <w:pPr>
              <w:widowControl w:val="0"/>
              <w:suppressAutoHyphens w:val="0"/>
              <w:spacing w:after="0"/>
              <w:ind w:firstLine="0"/>
              <w:rPr>
                <w:strike/>
              </w:rPr>
            </w:pPr>
            <w:r w:rsidRPr="007E13A6">
              <w:rPr>
                <w:b/>
                <w:strike/>
              </w:rPr>
              <w:t>Πληροί</w:t>
            </w:r>
            <w:r w:rsidRPr="007E13A6">
              <w:rPr>
                <w:strike/>
              </w:rPr>
              <w:t xml:space="preserve"> τα αντικειμενικά και χωρίς διακρίσεις κρ</w:t>
            </w:r>
            <w:r w:rsidRPr="007E13A6">
              <w:rPr>
                <w:strike/>
              </w:rPr>
              <w:t>ι</w:t>
            </w:r>
            <w:r w:rsidRPr="007E13A6">
              <w:rPr>
                <w:strike/>
              </w:rPr>
              <w:t>τήρια ή κανόνες που πρόκειται να εφαρμοστούν για τον περιορισμό του αριθμού των υποψηφίων με τον ακόλουθο τρόπο:</w:t>
            </w:r>
          </w:p>
          <w:p w:rsidR="00E00AB5" w:rsidRPr="007E13A6" w:rsidRDefault="00E00AB5" w:rsidP="00AF7AB1">
            <w:pPr>
              <w:widowControl w:val="0"/>
              <w:suppressAutoHyphens w:val="0"/>
              <w:spacing w:after="0"/>
              <w:ind w:firstLine="0"/>
              <w:rPr>
                <w:i/>
                <w:strike/>
              </w:rPr>
            </w:pPr>
            <w:r w:rsidRPr="007E13A6">
              <w:rPr>
                <w:strike/>
              </w:rPr>
              <w:t>Εφόσον ζητούνται ορισμένα πιστοποιητικά ή λο</w:t>
            </w:r>
            <w:r w:rsidRPr="007E13A6">
              <w:rPr>
                <w:strike/>
              </w:rPr>
              <w:t>ι</w:t>
            </w:r>
            <w:r w:rsidRPr="007E13A6">
              <w:rPr>
                <w:strike/>
              </w:rPr>
              <w:t xml:space="preserve">πές μορφές αποδεικτικών εγγράφων, αναφέρετε για </w:t>
            </w:r>
            <w:r w:rsidRPr="007E13A6">
              <w:rPr>
                <w:b/>
                <w:strike/>
              </w:rPr>
              <w:t>καθένα από αυτά</w:t>
            </w:r>
            <w:r w:rsidRPr="007E13A6">
              <w:rPr>
                <w:strike/>
              </w:rPr>
              <w:t xml:space="preserve"> αν ο οικονομικός φορέας διαθέτει τα απαιτούμενα έγγραφα:</w:t>
            </w:r>
          </w:p>
          <w:p w:rsidR="00E00AB5" w:rsidRPr="007E13A6" w:rsidRDefault="00E00AB5" w:rsidP="00AF7AB1">
            <w:pPr>
              <w:widowControl w:val="0"/>
              <w:suppressAutoHyphens w:val="0"/>
              <w:spacing w:after="0"/>
              <w:ind w:firstLine="0"/>
              <w:rPr>
                <w:strike/>
              </w:rPr>
            </w:pPr>
            <w:r w:rsidRPr="007E13A6">
              <w:rPr>
                <w:i/>
                <w:strike/>
              </w:rPr>
              <w:t>Εάν ορισμένα από τα εν λόγω πιστοποιητικά ή λο</w:t>
            </w:r>
            <w:r w:rsidRPr="007E13A6">
              <w:rPr>
                <w:i/>
                <w:strike/>
              </w:rPr>
              <w:t>ι</w:t>
            </w:r>
            <w:r w:rsidRPr="007E13A6">
              <w:rPr>
                <w:i/>
                <w:strike/>
              </w:rPr>
              <w:t>πές μορφές αποδεικτικών στοιχείων διατίθενται ηλεκτρονικά</w:t>
            </w:r>
            <w:r w:rsidRPr="007E13A6">
              <w:rPr>
                <w:rStyle w:val="a5"/>
                <w:i/>
                <w:strike/>
              </w:rPr>
              <w:endnoteReference w:id="44"/>
            </w:r>
            <w:r w:rsidRPr="007E13A6">
              <w:rPr>
                <w:i/>
                <w:strike/>
              </w:rPr>
              <w:t xml:space="preserve">, αναφέρετε για το </w:t>
            </w:r>
            <w:r w:rsidRPr="007E13A6">
              <w:rPr>
                <w:b/>
                <w:i/>
                <w:strike/>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7E13A6" w:rsidRDefault="00E00AB5" w:rsidP="00AF7AB1">
            <w:pPr>
              <w:widowControl w:val="0"/>
              <w:suppressAutoHyphens w:val="0"/>
              <w:spacing w:after="0"/>
              <w:ind w:firstLine="0"/>
              <w:rPr>
                <w:strike/>
              </w:rPr>
            </w:pPr>
            <w:r w:rsidRPr="007E13A6">
              <w:rPr>
                <w:strike/>
              </w:rPr>
              <w:t>[….]</w:t>
            </w:r>
          </w:p>
          <w:p w:rsidR="00E00AB5" w:rsidRPr="007E13A6" w:rsidRDefault="00E00AB5" w:rsidP="00AF7AB1">
            <w:pPr>
              <w:widowControl w:val="0"/>
              <w:suppressAutoHyphens w:val="0"/>
              <w:spacing w:after="0"/>
              <w:ind w:firstLine="0"/>
              <w:rPr>
                <w:strike/>
              </w:rPr>
            </w:pPr>
          </w:p>
          <w:p w:rsidR="00E00AB5" w:rsidRPr="007E13A6" w:rsidRDefault="00E00AB5" w:rsidP="00AF7AB1">
            <w:pPr>
              <w:widowControl w:val="0"/>
              <w:suppressAutoHyphens w:val="0"/>
              <w:spacing w:after="0"/>
              <w:ind w:firstLine="0"/>
              <w:rPr>
                <w:strike/>
              </w:rPr>
            </w:pPr>
          </w:p>
          <w:p w:rsidR="00E00AB5" w:rsidRPr="007E13A6" w:rsidRDefault="00E00AB5" w:rsidP="00AF7AB1">
            <w:pPr>
              <w:widowControl w:val="0"/>
              <w:suppressAutoHyphens w:val="0"/>
              <w:spacing w:after="0"/>
              <w:ind w:firstLine="0"/>
              <w:rPr>
                <w:strike/>
              </w:rPr>
            </w:pPr>
          </w:p>
          <w:p w:rsidR="002F6B21" w:rsidRPr="007E13A6" w:rsidRDefault="002F6B21" w:rsidP="00AF7AB1">
            <w:pPr>
              <w:widowControl w:val="0"/>
              <w:suppressAutoHyphens w:val="0"/>
              <w:spacing w:after="0"/>
              <w:ind w:firstLine="0"/>
              <w:rPr>
                <w:strike/>
              </w:rPr>
            </w:pPr>
          </w:p>
          <w:p w:rsidR="00E00AB5" w:rsidRPr="007E13A6" w:rsidRDefault="00E00AB5" w:rsidP="00AF7AB1">
            <w:pPr>
              <w:widowControl w:val="0"/>
              <w:suppressAutoHyphens w:val="0"/>
              <w:spacing w:after="0"/>
              <w:ind w:firstLine="0"/>
              <w:rPr>
                <w:strike/>
              </w:rPr>
            </w:pPr>
            <w:r w:rsidRPr="007E13A6">
              <w:rPr>
                <w:strike/>
              </w:rPr>
              <w:t>[] Ναι [] Όχι</w:t>
            </w:r>
            <w:r w:rsidRPr="007E13A6">
              <w:rPr>
                <w:rStyle w:val="a5"/>
                <w:strike/>
                <w:vertAlign w:val="superscript"/>
              </w:rPr>
              <w:endnoteReference w:id="45"/>
            </w:r>
          </w:p>
          <w:p w:rsidR="00E00AB5" w:rsidRPr="007E13A6" w:rsidRDefault="00E00AB5" w:rsidP="00AF7AB1">
            <w:pPr>
              <w:widowControl w:val="0"/>
              <w:suppressAutoHyphens w:val="0"/>
              <w:spacing w:after="0"/>
              <w:ind w:firstLine="0"/>
              <w:rPr>
                <w:strike/>
              </w:rPr>
            </w:pPr>
          </w:p>
          <w:p w:rsidR="00E00AB5" w:rsidRPr="007E13A6" w:rsidRDefault="00E00AB5" w:rsidP="00AF7AB1">
            <w:pPr>
              <w:widowControl w:val="0"/>
              <w:suppressAutoHyphens w:val="0"/>
              <w:spacing w:after="0"/>
              <w:ind w:firstLine="0"/>
              <w:rPr>
                <w:strike/>
              </w:rPr>
            </w:pPr>
          </w:p>
          <w:p w:rsidR="00E00AB5" w:rsidRPr="007E13A6" w:rsidRDefault="00E00AB5" w:rsidP="00AF7AB1">
            <w:pPr>
              <w:widowControl w:val="0"/>
              <w:suppressAutoHyphens w:val="0"/>
              <w:spacing w:after="0"/>
              <w:ind w:firstLine="0"/>
              <w:rPr>
                <w:strike/>
              </w:rPr>
            </w:pPr>
          </w:p>
          <w:p w:rsidR="002F6B21" w:rsidRPr="007E13A6" w:rsidRDefault="002F6B21" w:rsidP="00AF7AB1">
            <w:pPr>
              <w:widowControl w:val="0"/>
              <w:suppressAutoHyphens w:val="0"/>
              <w:spacing w:after="0"/>
              <w:ind w:firstLine="0"/>
              <w:rPr>
                <w:i/>
                <w:strike/>
              </w:rPr>
            </w:pPr>
          </w:p>
          <w:p w:rsidR="00E00AB5" w:rsidRPr="007E13A6" w:rsidRDefault="00E00AB5" w:rsidP="00AF7AB1">
            <w:pPr>
              <w:widowControl w:val="0"/>
              <w:suppressAutoHyphens w:val="0"/>
              <w:spacing w:after="0"/>
              <w:ind w:firstLine="0"/>
              <w:rPr>
                <w:strike/>
              </w:rPr>
            </w:pPr>
            <w:r w:rsidRPr="007E13A6">
              <w:rPr>
                <w:i/>
                <w:strike/>
              </w:rPr>
              <w:t>(διαδικτυακή διεύθυνση, αρχή ή φορέας έκδοσης, επακριβή στοιχεία αναφοράς των εγγράφων): [……][……][……]</w:t>
            </w:r>
            <w:r w:rsidRPr="007E13A6">
              <w:rPr>
                <w:rStyle w:val="a5"/>
                <w:i/>
                <w:strike/>
                <w:vertAlign w:val="superscript"/>
              </w:rPr>
              <w:endnoteReference w:id="46"/>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lastRenderedPageBreak/>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8"/>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F6B21" w:rsidRDefault="00F62DFA" w:rsidP="00AF7AB1">
      <w:pPr>
        <w:widowControl w:val="0"/>
        <w:suppressAutoHyphens w:val="0"/>
        <w:ind w:firstLine="0"/>
        <w:rPr>
          <w:i/>
        </w:rPr>
      </w:pPr>
      <w:r>
        <w:rPr>
          <w:i/>
        </w:rPr>
        <w:t>Ο κάτωθι υπογεγραμμένος δίδω επισήμως τη συγκατάθεσή μου στ... [προσδιορισμός της αναθέτουσας α</w:t>
      </w:r>
      <w:r>
        <w:rPr>
          <w:i/>
        </w:rPr>
        <w:t>ρ</w:t>
      </w:r>
      <w:r>
        <w:rPr>
          <w:i/>
        </w:rPr>
        <w:t>χής ή του αναθέτοντα φορέα, όπως καθορίζεται στο μέρος Ι, ενότητα Α], προκειμένου να αποκτήσει πρ</w:t>
      </w:r>
      <w:r>
        <w:rPr>
          <w:i/>
        </w:rPr>
        <w:t>ό</w:t>
      </w:r>
      <w:r>
        <w:rPr>
          <w:i/>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rsidP="00AF7AB1">
      <w:pPr>
        <w:widowControl w:val="0"/>
        <w:suppressAutoHyphens w:val="0"/>
        <w:ind w:firstLine="0"/>
        <w:rPr>
          <w:i/>
        </w:rPr>
      </w:pPr>
    </w:p>
    <w:p w:rsidR="00F62DFA" w:rsidRDefault="00F62DFA" w:rsidP="00AF7AB1">
      <w:pPr>
        <w:widowControl w:val="0"/>
        <w:suppressAutoHyphens w:val="0"/>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B73C16" w:rsidRDefault="00B73C16" w:rsidP="00AF7AB1">
      <w:pPr>
        <w:widowControl w:val="0"/>
        <w:suppressAutoHyphens w:val="0"/>
        <w:ind w:firstLine="0"/>
      </w:pPr>
      <w:r>
        <w:rPr>
          <w:i/>
        </w:rPr>
        <w:br w:type="page"/>
      </w:r>
    </w:p>
    <w:sectPr w:rsidR="00B73C16" w:rsidSect="00182BAB">
      <w:headerReference w:type="default" r:id="rId11"/>
      <w:footerReference w:type="default" r:id="rId12"/>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708" w:rsidRDefault="00E51708">
      <w:pPr>
        <w:spacing w:after="0" w:line="240" w:lineRule="auto"/>
      </w:pPr>
      <w:r>
        <w:separator/>
      </w:r>
    </w:p>
  </w:endnote>
  <w:endnote w:type="continuationSeparator" w:id="0">
    <w:p w:rsidR="00E51708" w:rsidRDefault="00E51708">
      <w:pPr>
        <w:spacing w:after="0" w:line="240" w:lineRule="auto"/>
      </w:pPr>
      <w:r>
        <w:continuationSeparator/>
      </w:r>
    </w:p>
  </w:endnote>
  <w:endnote w:id="1">
    <w:p w:rsidR="000822FF" w:rsidRPr="002F6B21" w:rsidRDefault="000822FF"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0822FF" w:rsidRPr="002F6B21" w:rsidRDefault="000822FF"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0822FF" w:rsidRPr="00F62DFA" w:rsidRDefault="000822FF"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822FF" w:rsidRPr="00F62DFA" w:rsidRDefault="000822FF"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822FF" w:rsidRPr="00F62DFA" w:rsidRDefault="000822FF"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822FF" w:rsidRPr="002F6B21" w:rsidRDefault="000822FF"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0822FF" w:rsidRPr="002F6B21" w:rsidRDefault="000822FF"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0822FF" w:rsidRPr="002F6B21" w:rsidRDefault="000822FF"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0822FF" w:rsidRPr="002F6B21" w:rsidRDefault="000822FF"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0822FF" w:rsidRPr="002F6B21" w:rsidRDefault="000822FF"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0822FF" w:rsidRPr="002F6B21" w:rsidRDefault="000822FF"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822FF" w:rsidRPr="002F6B21" w:rsidRDefault="000822FF"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822FF" w:rsidRPr="002F6B21" w:rsidRDefault="000822FF"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0822FF" w:rsidRPr="002F6B21" w:rsidRDefault="000822FF"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0822FF" w:rsidRPr="002F6B21" w:rsidRDefault="000822FF"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0822FF" w:rsidRPr="002F6B21" w:rsidRDefault="000822FF"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822FF" w:rsidRPr="002F6B21" w:rsidRDefault="000822FF"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0822FF" w:rsidRPr="002F6B21" w:rsidRDefault="000822FF"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0822FF" w:rsidRPr="002F6B21" w:rsidRDefault="000822FF"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822FF" w:rsidRPr="002F6B21" w:rsidRDefault="000822FF"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0822FF" w:rsidRPr="002F6B21" w:rsidRDefault="000822FF"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0822FF" w:rsidRPr="002F6B21" w:rsidRDefault="000822FF"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0822FF" w:rsidRPr="002F6B21" w:rsidRDefault="000822FF"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822FF" w:rsidRPr="002F6B21" w:rsidRDefault="000822FF"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0822FF" w:rsidRPr="002F6B21" w:rsidRDefault="000822FF"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822FF" w:rsidRPr="002F6B21" w:rsidRDefault="000822FF"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822FF" w:rsidRPr="002F6B21" w:rsidRDefault="000822FF"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0822FF" w:rsidRPr="002F6B21" w:rsidRDefault="000822FF"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822FF" w:rsidRPr="002F6B21" w:rsidRDefault="000822FF"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0822FF" w:rsidRPr="002F6B21" w:rsidRDefault="000822FF" w:rsidP="00B73C16">
      <w:pPr>
        <w:pStyle w:val="af9"/>
        <w:tabs>
          <w:tab w:val="left" w:pos="284"/>
        </w:tabs>
        <w:ind w:firstLine="0"/>
      </w:pPr>
      <w:r w:rsidRPr="00F62DFA">
        <w:rPr>
          <w:rStyle w:val="a5"/>
        </w:rPr>
        <w:endnoteRef/>
      </w:r>
      <w:r w:rsidRPr="002F6B21">
        <w:tab/>
        <w:t>Άρθρο 73 παρ. 5.</w:t>
      </w:r>
    </w:p>
  </w:endnote>
  <w:endnote w:id="28">
    <w:p w:rsidR="000822FF" w:rsidRPr="002F6B21" w:rsidRDefault="000822FF"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822FF" w:rsidRPr="002F6B21" w:rsidRDefault="000822FF"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0822FF" w:rsidRPr="002F6B21" w:rsidRDefault="000822FF"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0822FF" w:rsidRPr="002F6B21" w:rsidRDefault="000822FF"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0822FF" w:rsidRPr="002F6B21" w:rsidRDefault="000822FF"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0822FF" w:rsidRPr="002F6B21" w:rsidRDefault="000822FF"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822FF" w:rsidRPr="002F6B21" w:rsidRDefault="000822FF"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0822FF" w:rsidRPr="002F6B21" w:rsidRDefault="000822FF"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0822FF" w:rsidRPr="002F6B21" w:rsidRDefault="000822FF"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0822FF" w:rsidRPr="002F6B21" w:rsidRDefault="000822FF"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0822FF" w:rsidRPr="002F6B21" w:rsidRDefault="000822FF"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0822FF" w:rsidRPr="002F6B21" w:rsidRDefault="000822FF"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0822FF" w:rsidRPr="002F6B21" w:rsidRDefault="000822FF"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0822FF" w:rsidRPr="002F6B21" w:rsidRDefault="000822FF"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0822FF" w:rsidRPr="002F6B21" w:rsidRDefault="000822FF"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0822FF" w:rsidRPr="002F6B21" w:rsidRDefault="000822FF"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822FF" w:rsidRPr="002F6B21" w:rsidRDefault="000822FF"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0822FF" w:rsidRPr="002F6B21" w:rsidRDefault="000822FF"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0822FF" w:rsidRPr="002F6B21" w:rsidRDefault="000822FF"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0822FF" w:rsidRPr="002F6B21" w:rsidRDefault="000822FF"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8">
    <w:p w:rsidR="000822FF" w:rsidRPr="002F6B21" w:rsidRDefault="000822FF"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FF" w:rsidRDefault="000822FF">
    <w:pPr>
      <w:pStyle w:val="af0"/>
      <w:shd w:val="clear" w:color="auto" w:fill="FFFFFF"/>
      <w:jc w:val="center"/>
    </w:pPr>
    <w:r>
      <w:fldChar w:fldCharType="begin"/>
    </w:r>
    <w:r>
      <w:instrText xml:space="preserve"> PAGE </w:instrText>
    </w:r>
    <w:r>
      <w:fldChar w:fldCharType="separate"/>
    </w:r>
    <w:r w:rsidR="007E13A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708" w:rsidRDefault="00E51708">
      <w:pPr>
        <w:spacing w:after="0" w:line="240" w:lineRule="auto"/>
      </w:pPr>
      <w:r>
        <w:separator/>
      </w:r>
    </w:p>
  </w:footnote>
  <w:footnote w:type="continuationSeparator" w:id="0">
    <w:p w:rsidR="00E51708" w:rsidRDefault="00E517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FF" w:rsidRDefault="000822FF">
    <w:pPr>
      <w:pStyle w:val="af"/>
      <w:ind w:left="-1531" w:firstLine="0"/>
    </w:pPr>
    <w:r>
      <w:rPr>
        <w:noProof/>
        <w:lang w:eastAsia="el-GR"/>
      </w:rPr>
      <w:drawing>
        <wp:anchor distT="0" distB="0" distL="114935" distR="114935" simplePos="0" relativeHeight="251657728" behindDoc="0" locked="0" layoutInCell="1" allowOverlap="1" wp14:anchorId="3B4B53DD" wp14:editId="53DD2079">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E70"/>
    <w:rsid w:val="000057ED"/>
    <w:rsid w:val="00016929"/>
    <w:rsid w:val="000218AD"/>
    <w:rsid w:val="00037E70"/>
    <w:rsid w:val="00040221"/>
    <w:rsid w:val="00060BAE"/>
    <w:rsid w:val="000822FF"/>
    <w:rsid w:val="000C0408"/>
    <w:rsid w:val="000E3449"/>
    <w:rsid w:val="001251E7"/>
    <w:rsid w:val="00175547"/>
    <w:rsid w:val="00182BAB"/>
    <w:rsid w:val="001C6CEE"/>
    <w:rsid w:val="001E6916"/>
    <w:rsid w:val="001F293B"/>
    <w:rsid w:val="002373DB"/>
    <w:rsid w:val="0026627F"/>
    <w:rsid w:val="002675B8"/>
    <w:rsid w:val="00280674"/>
    <w:rsid w:val="002A0677"/>
    <w:rsid w:val="002F6B21"/>
    <w:rsid w:val="00306667"/>
    <w:rsid w:val="00335746"/>
    <w:rsid w:val="00357672"/>
    <w:rsid w:val="003A5BD6"/>
    <w:rsid w:val="003D05A6"/>
    <w:rsid w:val="003D10A7"/>
    <w:rsid w:val="003D73FB"/>
    <w:rsid w:val="00453746"/>
    <w:rsid w:val="0045432D"/>
    <w:rsid w:val="004834F1"/>
    <w:rsid w:val="004840EE"/>
    <w:rsid w:val="004A40BE"/>
    <w:rsid w:val="004C115B"/>
    <w:rsid w:val="00515D5E"/>
    <w:rsid w:val="00530660"/>
    <w:rsid w:val="00576263"/>
    <w:rsid w:val="005F1EC3"/>
    <w:rsid w:val="006254C5"/>
    <w:rsid w:val="007318B7"/>
    <w:rsid w:val="00782DD2"/>
    <w:rsid w:val="0079037D"/>
    <w:rsid w:val="007D488B"/>
    <w:rsid w:val="007E13A6"/>
    <w:rsid w:val="00874CB3"/>
    <w:rsid w:val="008C7614"/>
    <w:rsid w:val="008E495B"/>
    <w:rsid w:val="00937584"/>
    <w:rsid w:val="0099584D"/>
    <w:rsid w:val="009A0E61"/>
    <w:rsid w:val="009D3801"/>
    <w:rsid w:val="00A973E8"/>
    <w:rsid w:val="00AF7AB1"/>
    <w:rsid w:val="00B51977"/>
    <w:rsid w:val="00B73C16"/>
    <w:rsid w:val="00B86C95"/>
    <w:rsid w:val="00BB1D61"/>
    <w:rsid w:val="00C010CC"/>
    <w:rsid w:val="00C10AE6"/>
    <w:rsid w:val="00C441BF"/>
    <w:rsid w:val="00C86856"/>
    <w:rsid w:val="00C96EC7"/>
    <w:rsid w:val="00CA0924"/>
    <w:rsid w:val="00D20513"/>
    <w:rsid w:val="00D471B9"/>
    <w:rsid w:val="00D93478"/>
    <w:rsid w:val="00DF421F"/>
    <w:rsid w:val="00E007DA"/>
    <w:rsid w:val="00E00AB5"/>
    <w:rsid w:val="00E069BC"/>
    <w:rsid w:val="00E109F9"/>
    <w:rsid w:val="00E246E5"/>
    <w:rsid w:val="00E51708"/>
    <w:rsid w:val="00E55A52"/>
    <w:rsid w:val="00E75AF9"/>
    <w:rsid w:val="00E87240"/>
    <w:rsid w:val="00EB2E61"/>
    <w:rsid w:val="00EB669F"/>
    <w:rsid w:val="00F140F3"/>
    <w:rsid w:val="00F2346C"/>
    <w:rsid w:val="00F4518A"/>
    <w:rsid w:val="00F62DFA"/>
    <w:rsid w:val="00FD3C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mosprevezas.gr/epixeiriseis/anadoxoi/prokirykseis-diagonismoi/" TargetMode="External"/><Relationship Id="rId4" Type="http://schemas.microsoft.com/office/2007/relationships/stylesWithEffects" Target="stylesWithEffects.xml"/><Relationship Id="rId9" Type="http://schemas.openxmlformats.org/officeDocument/2006/relationships/hyperlink" Target="mailto:promithies.dimou.prevezas@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3FB61-248E-46CF-98FE-4E3833F80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22</Pages>
  <Words>4937</Words>
  <Characters>26666</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Τυποποιημενο Εγγραφο Υπευθυνης Δηλωσης</vt:lpstr>
    </vt:vector>
  </TitlesOfParts>
  <Company>Δημος Πρεβεζας</Company>
  <LinksUpToDate>false</LinksUpToDate>
  <CharactersWithSpaces>31540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Εγγραφο Υπευθυνης Δηλωσης</dc:title>
  <dc:subject>Τυποποιημενο Εγγραφο Υπευθυνης Δηλωσης</dc:subject>
  <dc:creator>Φωτοπουλος</dc:creator>
  <cp:keywords>Τυποποιημενο Εγγραφο Υπευθυνης Δηλωσης</cp:keywords>
  <cp:lastModifiedBy>Φωτοπουλος</cp:lastModifiedBy>
  <cp:revision>11</cp:revision>
  <cp:lastPrinted>2016-10-26T08:40:00Z</cp:lastPrinted>
  <dcterms:created xsi:type="dcterms:W3CDTF">2017-04-03T11:36:00Z</dcterms:created>
  <dcterms:modified xsi:type="dcterms:W3CDTF">2019-03-29T09:01:00Z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